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6B5" w:rsidRPr="00E81CE0" w:rsidRDefault="001106B5" w:rsidP="001106B5">
      <w:pPr>
        <w:pStyle w:val="af3"/>
        <w:rPr>
          <w:lang w:val="ru-RU"/>
        </w:rPr>
      </w:pPr>
    </w:p>
    <w:p w:rsidR="001106B5" w:rsidRPr="00E81CE0" w:rsidRDefault="001106B5" w:rsidP="001106B5">
      <w:pPr>
        <w:pStyle w:val="af3"/>
        <w:jc w:val="right"/>
        <w:rPr>
          <w:sz w:val="18"/>
          <w:szCs w:val="18"/>
          <w:lang w:val="ru-RU"/>
        </w:rPr>
      </w:pPr>
      <w:r w:rsidRPr="00E81CE0">
        <w:rPr>
          <w:sz w:val="18"/>
          <w:szCs w:val="18"/>
          <w:lang w:val="ru-RU"/>
        </w:rPr>
        <w:t xml:space="preserve">Приложение № 1 </w:t>
      </w:r>
    </w:p>
    <w:p w:rsidR="001106B5" w:rsidRPr="00717E1C" w:rsidRDefault="001106B5" w:rsidP="001106B5">
      <w:pPr>
        <w:pStyle w:val="af3"/>
        <w:jc w:val="right"/>
        <w:rPr>
          <w:b w:val="0"/>
          <w:sz w:val="18"/>
          <w:szCs w:val="18"/>
          <w:lang w:val="ru-RU"/>
        </w:rPr>
      </w:pPr>
      <w:r w:rsidRPr="00E81CE0">
        <w:rPr>
          <w:sz w:val="18"/>
          <w:szCs w:val="18"/>
          <w:lang w:val="ru-RU"/>
        </w:rPr>
        <w:t>к Договору № ____________ от «_____»  _____________ 2017 г.</w:t>
      </w:r>
    </w:p>
    <w:p w:rsidR="001106B5" w:rsidRPr="005709A5" w:rsidRDefault="001106B5" w:rsidP="001106B5">
      <w:pPr>
        <w:autoSpaceDE w:val="0"/>
        <w:ind w:left="540"/>
        <w:jc w:val="right"/>
        <w:rPr>
          <w:b/>
          <w:bCs/>
          <w:sz w:val="16"/>
          <w:szCs w:val="16"/>
        </w:rPr>
      </w:pPr>
    </w:p>
    <w:tbl>
      <w:tblPr>
        <w:tblW w:w="17148" w:type="dxa"/>
        <w:tblInd w:w="-313" w:type="dxa"/>
        <w:tblLayout w:type="fixed"/>
        <w:tblLook w:val="04A0"/>
      </w:tblPr>
      <w:tblGrid>
        <w:gridCol w:w="421"/>
        <w:gridCol w:w="618"/>
        <w:gridCol w:w="4487"/>
        <w:gridCol w:w="53"/>
        <w:gridCol w:w="49"/>
        <w:gridCol w:w="4541"/>
        <w:gridCol w:w="67"/>
        <w:gridCol w:w="54"/>
        <w:gridCol w:w="1739"/>
        <w:gridCol w:w="36"/>
        <w:gridCol w:w="3807"/>
        <w:gridCol w:w="1276"/>
      </w:tblGrid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487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Перечень систем кондиционирования на объектах ОАО «Славнефть-Я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НОС»</w:t>
            </w: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для обслуживания и ремонта.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5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46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Модель и марка кондиционера</w:t>
            </w:r>
          </w:p>
        </w:tc>
        <w:tc>
          <w:tcPr>
            <w:tcW w:w="1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3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Примечания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276"/>
        </w:trPr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Помещение операторной установки ВТ-6</w:t>
            </w:r>
          </w:p>
        </w:tc>
        <w:tc>
          <w:tcPr>
            <w:tcW w:w="4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LG V60LH(LV-H608LLA0)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Помещение аппаратной установки ВТ-6</w:t>
            </w:r>
          </w:p>
        </w:tc>
        <w:tc>
          <w:tcPr>
            <w:tcW w:w="4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LG V60LH(LV-H608LLA0)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BF1A8C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994945">
              <w:rPr>
                <w:color w:val="000000"/>
                <w:sz w:val="24"/>
                <w:szCs w:val="24"/>
                <w:lang w:eastAsia="ru-RU"/>
              </w:rPr>
              <w:t>Помещение установки ВТ-6</w:t>
            </w:r>
          </w:p>
        </w:tc>
        <w:tc>
          <w:tcPr>
            <w:tcW w:w="4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highlight w:val="yellow"/>
                <w:lang w:val="en-US" w:eastAsia="ru-RU"/>
              </w:rPr>
            </w:pPr>
            <w:r w:rsidRPr="00994945">
              <w:rPr>
                <w:color w:val="000000"/>
                <w:sz w:val="24"/>
                <w:szCs w:val="24"/>
                <w:lang w:val="en-US" w:eastAsia="ru-RU"/>
              </w:rPr>
              <w:t>General 54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highlight w:val="yellow"/>
                <w:lang w:val="en-US" w:eastAsia="ru-RU"/>
              </w:rPr>
            </w:pPr>
            <w:r w:rsidRPr="00994945">
              <w:rPr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994945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Помещение КИП установки ВТ-6</w:t>
            </w:r>
          </w:p>
        </w:tc>
        <w:tc>
          <w:tcPr>
            <w:tcW w:w="4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SANYO SAP- K97GHS5A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Кабинет начальника установки ВТ-6</w:t>
            </w:r>
          </w:p>
        </w:tc>
        <w:tc>
          <w:tcPr>
            <w:tcW w:w="4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GENERAL ASH9USCCW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Кабинет механика установки ВТ-6</w:t>
            </w:r>
          </w:p>
        </w:tc>
        <w:tc>
          <w:tcPr>
            <w:tcW w:w="4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MDV MSR1i-09HKN1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Помещение аппаратной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висбрекинга</w:t>
            </w:r>
            <w:proofErr w:type="spellEnd"/>
          </w:p>
        </w:tc>
        <w:tc>
          <w:tcPr>
            <w:tcW w:w="4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GENERAL ABG45UBAG/AOG45UMAXT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sz w:val="24"/>
                <w:szCs w:val="24"/>
                <w:lang w:eastAsia="ru-RU"/>
              </w:rPr>
            </w:pPr>
            <w:proofErr w:type="gramStart"/>
            <w:r>
              <w:rPr>
                <w:sz w:val="24"/>
                <w:szCs w:val="24"/>
                <w:lang w:eastAsia="ru-RU"/>
              </w:rPr>
              <w:t>АВТ</w:t>
            </w:r>
            <w:proofErr w:type="gramEnd"/>
            <w:r>
              <w:rPr>
                <w:sz w:val="24"/>
                <w:szCs w:val="24"/>
                <w:lang w:eastAsia="ru-RU"/>
              </w:rPr>
              <w:t xml:space="preserve"> – 4, </w:t>
            </w:r>
            <w:r w:rsidRPr="00FF23B8">
              <w:rPr>
                <w:sz w:val="24"/>
                <w:szCs w:val="24"/>
                <w:lang w:eastAsia="ru-RU"/>
              </w:rPr>
              <w:t>операторная кабинет №4</w:t>
            </w:r>
          </w:p>
        </w:tc>
        <w:tc>
          <w:tcPr>
            <w:tcW w:w="4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Fujitsu</w:t>
            </w:r>
            <w:proofErr w:type="spellEnd"/>
            <w:r w:rsidRPr="00FF23B8">
              <w:rPr>
                <w:sz w:val="24"/>
                <w:szCs w:val="24"/>
                <w:lang w:eastAsia="ru-RU"/>
              </w:rPr>
              <w:t xml:space="preserve"> ASY 14 RSE-W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sz w:val="24"/>
                <w:szCs w:val="24"/>
                <w:lang w:eastAsia="ru-RU"/>
              </w:rPr>
            </w:pPr>
            <w:proofErr w:type="gramStart"/>
            <w:r w:rsidRPr="00FF23B8">
              <w:rPr>
                <w:sz w:val="24"/>
                <w:szCs w:val="24"/>
                <w:lang w:eastAsia="ru-RU"/>
              </w:rPr>
              <w:t>АВТ</w:t>
            </w:r>
            <w:proofErr w:type="gramEnd"/>
            <w:r w:rsidRPr="00FF23B8">
              <w:rPr>
                <w:sz w:val="24"/>
                <w:szCs w:val="24"/>
                <w:lang w:eastAsia="ru-RU"/>
              </w:rPr>
              <w:t xml:space="preserve"> – 4, операторная кабинет №3</w:t>
            </w:r>
          </w:p>
        </w:tc>
        <w:tc>
          <w:tcPr>
            <w:tcW w:w="4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Fujitsu</w:t>
            </w:r>
            <w:proofErr w:type="spellEnd"/>
            <w:r w:rsidRPr="00FF23B8">
              <w:rPr>
                <w:sz w:val="24"/>
                <w:szCs w:val="24"/>
                <w:lang w:eastAsia="ru-RU"/>
              </w:rPr>
              <w:t xml:space="preserve"> ASY 14 RSE-W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sz w:val="24"/>
                <w:szCs w:val="24"/>
                <w:lang w:eastAsia="ru-RU"/>
              </w:rPr>
            </w:pPr>
            <w:proofErr w:type="gramStart"/>
            <w:r w:rsidRPr="00FF23B8">
              <w:rPr>
                <w:sz w:val="24"/>
                <w:szCs w:val="24"/>
                <w:lang w:eastAsia="ru-RU"/>
              </w:rPr>
              <w:t>АВТ</w:t>
            </w:r>
            <w:proofErr w:type="gramEnd"/>
            <w:r w:rsidRPr="00FF23B8">
              <w:rPr>
                <w:sz w:val="24"/>
                <w:szCs w:val="24"/>
                <w:lang w:eastAsia="ru-RU"/>
              </w:rPr>
              <w:t xml:space="preserve"> – 4, операторная кабинет №3</w:t>
            </w:r>
          </w:p>
        </w:tc>
        <w:tc>
          <w:tcPr>
            <w:tcW w:w="4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PANASONIC CU-E28MKD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sz w:val="24"/>
                <w:szCs w:val="24"/>
                <w:lang w:eastAsia="ru-RU"/>
              </w:rPr>
            </w:pPr>
            <w:proofErr w:type="gramStart"/>
            <w:r w:rsidRPr="00FF23B8">
              <w:rPr>
                <w:sz w:val="24"/>
                <w:szCs w:val="24"/>
                <w:lang w:eastAsia="ru-RU"/>
              </w:rPr>
              <w:t>АВТ</w:t>
            </w:r>
            <w:proofErr w:type="gramEnd"/>
            <w:r w:rsidRPr="00FF23B8">
              <w:rPr>
                <w:sz w:val="24"/>
                <w:szCs w:val="24"/>
                <w:lang w:eastAsia="ru-RU"/>
              </w:rPr>
              <w:t xml:space="preserve"> – 4, операторная кабинет №3</w:t>
            </w:r>
          </w:p>
        </w:tc>
        <w:tc>
          <w:tcPr>
            <w:tcW w:w="4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GENERAL AOG45UMAXT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sz w:val="24"/>
                <w:szCs w:val="24"/>
                <w:lang w:eastAsia="ru-RU"/>
              </w:rPr>
            </w:pPr>
            <w:proofErr w:type="gramStart"/>
            <w:r w:rsidRPr="00FF23B8">
              <w:rPr>
                <w:sz w:val="24"/>
                <w:szCs w:val="24"/>
                <w:lang w:eastAsia="ru-RU"/>
              </w:rPr>
              <w:t>АВТ</w:t>
            </w:r>
            <w:proofErr w:type="gramEnd"/>
            <w:r w:rsidRPr="00FF23B8">
              <w:rPr>
                <w:sz w:val="24"/>
                <w:szCs w:val="24"/>
                <w:lang w:eastAsia="ru-RU"/>
              </w:rPr>
              <w:t xml:space="preserve"> – 4, операторная кабинет №11</w:t>
            </w:r>
          </w:p>
        </w:tc>
        <w:tc>
          <w:tcPr>
            <w:tcW w:w="4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Sanyo</w:t>
            </w:r>
            <w:proofErr w:type="spellEnd"/>
            <w:r w:rsidRPr="00FF23B8">
              <w:rPr>
                <w:sz w:val="24"/>
                <w:szCs w:val="24"/>
                <w:lang w:eastAsia="ru-RU"/>
              </w:rPr>
              <w:t xml:space="preserve"> SAP-K97GHS4A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sz w:val="24"/>
                <w:szCs w:val="24"/>
                <w:lang w:eastAsia="ru-RU"/>
              </w:rPr>
            </w:pPr>
            <w:proofErr w:type="gramStart"/>
            <w:r w:rsidRPr="00FF23B8">
              <w:rPr>
                <w:sz w:val="24"/>
                <w:szCs w:val="24"/>
                <w:lang w:eastAsia="ru-RU"/>
              </w:rPr>
              <w:t>АВТ</w:t>
            </w:r>
            <w:proofErr w:type="gramEnd"/>
            <w:r w:rsidRPr="00FF23B8">
              <w:rPr>
                <w:sz w:val="24"/>
                <w:szCs w:val="24"/>
                <w:lang w:eastAsia="ru-RU"/>
              </w:rPr>
              <w:t xml:space="preserve"> – 4, ТП-541</w:t>
            </w:r>
          </w:p>
        </w:tc>
        <w:tc>
          <w:tcPr>
            <w:tcW w:w="4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PANASONIC U-B43DBE8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06B5" w:rsidRPr="0093687C" w:rsidRDefault="001106B5" w:rsidP="00C81B34">
            <w:pPr>
              <w:rPr>
                <w:sz w:val="24"/>
                <w:szCs w:val="24"/>
                <w:lang w:eastAsia="ru-RU"/>
              </w:rPr>
            </w:pPr>
            <w:proofErr w:type="gramStart"/>
            <w:r w:rsidRPr="0093687C">
              <w:rPr>
                <w:sz w:val="24"/>
                <w:szCs w:val="24"/>
                <w:lang w:eastAsia="ru-RU"/>
              </w:rPr>
              <w:t>АВТ</w:t>
            </w:r>
            <w:proofErr w:type="gramEnd"/>
            <w:r w:rsidRPr="0093687C">
              <w:rPr>
                <w:sz w:val="24"/>
                <w:szCs w:val="24"/>
                <w:lang w:eastAsia="ru-RU"/>
              </w:rPr>
              <w:t xml:space="preserve"> – 4, ТП-543</w:t>
            </w:r>
          </w:p>
        </w:tc>
        <w:tc>
          <w:tcPr>
            <w:tcW w:w="4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93687C" w:rsidRDefault="001106B5" w:rsidP="00C81B34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93687C">
              <w:rPr>
                <w:color w:val="000000"/>
                <w:sz w:val="24"/>
                <w:szCs w:val="24"/>
                <w:lang w:val="en-US" w:eastAsia="ru-RU"/>
              </w:rPr>
              <w:t>LG AUUW486D2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93687C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3687C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93687C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93687C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Кабинет начальника установки АВТ-3</w:t>
            </w:r>
          </w:p>
        </w:tc>
        <w:tc>
          <w:tcPr>
            <w:tcW w:w="4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FUJITSU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Операторная АВТ-3</w:t>
            </w:r>
          </w:p>
        </w:tc>
        <w:tc>
          <w:tcPr>
            <w:tcW w:w="4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MDV 18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Аппаратный зал АВТ-3</w:t>
            </w:r>
          </w:p>
        </w:tc>
        <w:tc>
          <w:tcPr>
            <w:tcW w:w="4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val="en-US" w:eastAsia="ru-RU"/>
              </w:rPr>
            </w:pPr>
            <w:r w:rsidRPr="00FF23B8">
              <w:rPr>
                <w:color w:val="000000"/>
                <w:sz w:val="24"/>
                <w:szCs w:val="24"/>
                <w:lang w:val="en-US" w:eastAsia="ru-RU"/>
              </w:rPr>
              <w:t>Mitsubishi 140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АВТ-3 РУ-0,4кВ Щелочного отделения</w:t>
            </w:r>
          </w:p>
        </w:tc>
        <w:tc>
          <w:tcPr>
            <w:tcW w:w="4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Panasonic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R410A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АВТ-3 ТП-316 РУ-0,4кВ №1</w:t>
            </w:r>
          </w:p>
        </w:tc>
        <w:tc>
          <w:tcPr>
            <w:tcW w:w="4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Panasonic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R410A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AD40DB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AD40DB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AD40DB">
              <w:rPr>
                <w:color w:val="000000"/>
                <w:sz w:val="24"/>
                <w:szCs w:val="24"/>
                <w:lang w:eastAsia="ru-RU"/>
              </w:rPr>
              <w:t>АВТ-3 ТП-316 РУ-0,4кВ №1</w:t>
            </w:r>
          </w:p>
        </w:tc>
        <w:tc>
          <w:tcPr>
            <w:tcW w:w="4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AD40DB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AD40DB">
              <w:rPr>
                <w:color w:val="000000"/>
                <w:sz w:val="24"/>
                <w:szCs w:val="24"/>
                <w:lang w:eastAsia="ru-RU"/>
              </w:rPr>
              <w:t>FUJITSU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AD40DB" w:rsidRDefault="001106B5" w:rsidP="00C81B34">
            <w:pPr>
              <w:jc w:val="center"/>
              <w:rPr>
                <w:sz w:val="24"/>
                <w:szCs w:val="24"/>
                <w:lang w:eastAsia="ru-RU"/>
              </w:rPr>
            </w:pPr>
            <w:r w:rsidRPr="00AD40DB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AD40DB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AD40DB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Кабинет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нач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>. и механика ЭЛОУ-1,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F23B8">
              <w:rPr>
                <w:color w:val="000000"/>
                <w:sz w:val="24"/>
                <w:szCs w:val="24"/>
                <w:lang w:eastAsia="ru-RU"/>
              </w:rPr>
              <w:t>ВТ-3</w:t>
            </w:r>
          </w:p>
        </w:tc>
        <w:tc>
          <w:tcPr>
            <w:tcW w:w="4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Sanyo</w:t>
            </w:r>
            <w:proofErr w:type="spellEnd"/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Операторная ЭЛОУ</w:t>
            </w:r>
          </w:p>
        </w:tc>
        <w:tc>
          <w:tcPr>
            <w:tcW w:w="4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DAEWOO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ТП-314(ВТ-3)</w:t>
            </w:r>
          </w:p>
        </w:tc>
        <w:tc>
          <w:tcPr>
            <w:tcW w:w="4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General</w:t>
            </w:r>
            <w:proofErr w:type="spellEnd"/>
            <w:r w:rsidRPr="00FF23B8">
              <w:rPr>
                <w:color w:val="000000"/>
                <w:sz w:val="24"/>
                <w:szCs w:val="24"/>
                <w:lang w:val="en-US" w:eastAsia="ru-RU"/>
              </w:rPr>
              <w:t xml:space="preserve"> 90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ТП-314(ВТ-3)</w:t>
            </w:r>
          </w:p>
        </w:tc>
        <w:tc>
          <w:tcPr>
            <w:tcW w:w="4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General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F23B8">
              <w:rPr>
                <w:color w:val="000000"/>
                <w:sz w:val="24"/>
                <w:szCs w:val="24"/>
                <w:lang w:val="en-US" w:eastAsia="ru-RU"/>
              </w:rPr>
              <w:t>54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Аппаратная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F23B8">
              <w:rPr>
                <w:color w:val="000000"/>
                <w:sz w:val="24"/>
                <w:szCs w:val="24"/>
                <w:lang w:eastAsia="ru-RU"/>
              </w:rPr>
              <w:t>(ВТ-3)</w:t>
            </w:r>
          </w:p>
        </w:tc>
        <w:tc>
          <w:tcPr>
            <w:tcW w:w="4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LG V60LH (LV-H608LLAO)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Аппаратный зал ЭЛОУ-АТ-4</w:t>
            </w:r>
          </w:p>
        </w:tc>
        <w:tc>
          <w:tcPr>
            <w:tcW w:w="4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Daikin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industries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Model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FAQ71BW1B  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Аппаратный зал ЭЛОУ-АТ-4</w:t>
            </w:r>
          </w:p>
        </w:tc>
        <w:tc>
          <w:tcPr>
            <w:tcW w:w="4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Daikin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industries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Model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FT60FVM  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Помещение РУ ЭЛОУ-АТ-4</w:t>
            </w:r>
          </w:p>
        </w:tc>
        <w:tc>
          <w:tcPr>
            <w:tcW w:w="4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Daikin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industries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Model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FAQ100BVV1B  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Помещения ЭЛОУ-АТ-4</w:t>
            </w:r>
          </w:p>
        </w:tc>
        <w:tc>
          <w:tcPr>
            <w:tcW w:w="4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FF23B8">
              <w:rPr>
                <w:color w:val="000000"/>
                <w:sz w:val="24"/>
                <w:szCs w:val="24"/>
                <w:lang w:val="en-US" w:eastAsia="ru-RU"/>
              </w:rPr>
              <w:t>Daikin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val="en-US" w:eastAsia="ru-RU"/>
              </w:rPr>
            </w:pPr>
            <w:r w:rsidRPr="00FF23B8">
              <w:rPr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Центральная операторная ЭЛОУ-АТ-4</w:t>
            </w:r>
          </w:p>
        </w:tc>
        <w:tc>
          <w:tcPr>
            <w:tcW w:w="4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Daikin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industries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Model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FT60FVM  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Центральная операторная ЭЛОУ-АТ-4</w:t>
            </w:r>
          </w:p>
        </w:tc>
        <w:tc>
          <w:tcPr>
            <w:tcW w:w="4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General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AOHD54LATT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Центральная операторная ЭЛОУ-АТ-4</w:t>
            </w:r>
          </w:p>
        </w:tc>
        <w:tc>
          <w:tcPr>
            <w:tcW w:w="4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General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AOHD54LCTL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Полевая операторная ЭЛОУ-АТ-4</w:t>
            </w:r>
          </w:p>
        </w:tc>
        <w:tc>
          <w:tcPr>
            <w:tcW w:w="4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Panasonic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CU-E18GKD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Кабинет начальника, механика ЭЛОУ-АТ-4</w:t>
            </w:r>
          </w:p>
        </w:tc>
        <w:tc>
          <w:tcPr>
            <w:tcW w:w="4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Panasonic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CU-E18GKD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Битумная установка операторная за щитом</w:t>
            </w:r>
          </w:p>
        </w:tc>
        <w:tc>
          <w:tcPr>
            <w:tcW w:w="4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General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F23B8">
              <w:rPr>
                <w:color w:val="000000"/>
                <w:sz w:val="24"/>
                <w:szCs w:val="24"/>
                <w:lang w:val="en-US" w:eastAsia="ru-RU"/>
              </w:rPr>
              <w:t>54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Битумная установка операторная за щитом</w:t>
            </w:r>
          </w:p>
        </w:tc>
        <w:tc>
          <w:tcPr>
            <w:tcW w:w="4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Panasonic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CS-A18GKD 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562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Битумная установка кабинет товарных операторов</w:t>
            </w:r>
          </w:p>
        </w:tc>
        <w:tc>
          <w:tcPr>
            <w:tcW w:w="4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LG LS-J0764BL 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608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Битумная установка кабинет начальника установки</w:t>
            </w:r>
          </w:p>
        </w:tc>
        <w:tc>
          <w:tcPr>
            <w:tcW w:w="4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Panasonic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CS-A7ВКР 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Комната приема пищи</w:t>
            </w:r>
          </w:p>
        </w:tc>
        <w:tc>
          <w:tcPr>
            <w:tcW w:w="4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Panasonic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CU-A18ВКР5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Электроподстанция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тит.35</w:t>
            </w:r>
          </w:p>
        </w:tc>
        <w:tc>
          <w:tcPr>
            <w:tcW w:w="4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LESSAR LU-H6OUC4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608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Битумная установка кабинет начальника участка отгрузки</w:t>
            </w:r>
          </w:p>
        </w:tc>
        <w:tc>
          <w:tcPr>
            <w:tcW w:w="4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GREE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237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6B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416B65" w:rsidRDefault="001106B5" w:rsidP="00C81B34">
            <w:pPr>
              <w:rPr>
                <w:sz w:val="24"/>
                <w:szCs w:val="24"/>
                <w:lang w:val="en-US" w:eastAsia="ru-RU"/>
              </w:rPr>
            </w:pPr>
            <w:r w:rsidRPr="00416B65">
              <w:rPr>
                <w:sz w:val="24"/>
                <w:szCs w:val="24"/>
                <w:lang w:eastAsia="ru-RU"/>
              </w:rPr>
              <w:t>АБК №2 Склад</w:t>
            </w:r>
          </w:p>
        </w:tc>
        <w:tc>
          <w:tcPr>
            <w:tcW w:w="4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6B5" w:rsidRPr="001106B5" w:rsidRDefault="001106B5" w:rsidP="001106B5">
            <w:pPr>
              <w:rPr>
                <w:color w:val="000000"/>
                <w:sz w:val="24"/>
                <w:szCs w:val="24"/>
                <w:lang w:eastAsia="ru-RU"/>
              </w:rPr>
            </w:pPr>
            <w:r w:rsidRPr="001106B5">
              <w:rPr>
                <w:color w:val="000000"/>
                <w:sz w:val="24"/>
                <w:szCs w:val="24"/>
                <w:lang w:eastAsia="ru-RU"/>
              </w:rPr>
              <w:t>FUNAI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6B5" w:rsidRPr="00416B65" w:rsidRDefault="001106B5" w:rsidP="00C81B34">
            <w:pPr>
              <w:jc w:val="center"/>
              <w:rPr>
                <w:sz w:val="24"/>
                <w:szCs w:val="24"/>
                <w:lang w:val="en-US" w:eastAsia="ru-RU"/>
              </w:rPr>
            </w:pPr>
            <w:r w:rsidRPr="00416B65">
              <w:rPr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6B5" w:rsidRPr="00416B65" w:rsidRDefault="001106B5" w:rsidP="001106B5">
            <w:pPr>
              <w:rPr>
                <w:sz w:val="24"/>
                <w:szCs w:val="24"/>
                <w:lang w:eastAsia="ru-RU"/>
              </w:rPr>
            </w:pPr>
            <w:r w:rsidRPr="00416B65">
              <w:rPr>
                <w:sz w:val="24"/>
                <w:szCs w:val="24"/>
                <w:lang w:eastAsia="ru-RU"/>
              </w:rPr>
              <w:t>Сплит 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Автовесовая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в проходной №2</w:t>
            </w:r>
          </w:p>
        </w:tc>
        <w:tc>
          <w:tcPr>
            <w:tcW w:w="4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RAS-09CH7 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АБК№1 Кабинет механика</w:t>
            </w:r>
          </w:p>
        </w:tc>
        <w:tc>
          <w:tcPr>
            <w:tcW w:w="4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RAS-07CH2 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АБК№1 Кабинет начальника</w:t>
            </w:r>
          </w:p>
        </w:tc>
        <w:tc>
          <w:tcPr>
            <w:tcW w:w="4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RAS-07CH1 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АБК№1 Кабинет зам. начальника</w:t>
            </w:r>
          </w:p>
        </w:tc>
        <w:tc>
          <w:tcPr>
            <w:tcW w:w="4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RAS-07CH1 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АБК№1 Кабинет зам. начальника</w:t>
            </w:r>
          </w:p>
        </w:tc>
        <w:tc>
          <w:tcPr>
            <w:tcW w:w="4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RAS-07CH1 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АБК№1 Кабинет техника</w:t>
            </w:r>
          </w:p>
        </w:tc>
        <w:tc>
          <w:tcPr>
            <w:tcW w:w="4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LG G07LH 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Аппаратный зал АВТ-3</w:t>
            </w:r>
          </w:p>
        </w:tc>
        <w:tc>
          <w:tcPr>
            <w:tcW w:w="4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Elektrolux</w:t>
            </w:r>
            <w:proofErr w:type="spellEnd"/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Напольный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АВТ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– 4, операторная кабинет №15</w:t>
            </w:r>
          </w:p>
        </w:tc>
        <w:tc>
          <w:tcPr>
            <w:tcW w:w="4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MDV MSR1i-12ERN1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Напольный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jc w:val="right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b/>
                <w:color w:val="000000"/>
                <w:sz w:val="24"/>
                <w:szCs w:val="24"/>
                <w:lang w:val="en-US" w:eastAsia="ru-RU"/>
              </w:rPr>
              <w:t>75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КАТАЛИТИЧЕСКОЕ  ПРОИЗВОДСТВО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Установка </w:t>
            </w:r>
            <w:proofErr w:type="spellStart"/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Изомалк</w:t>
            </w:r>
            <w:proofErr w:type="spellEnd"/>
          </w:p>
        </w:tc>
        <w:tc>
          <w:tcPr>
            <w:tcW w:w="4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Помещение №4 (кабинет  механика)</w:t>
            </w: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MDV MS9Vi-09HRDN1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Помещение №6 (аппаратная здание </w:t>
            </w: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ко</w:t>
            </w:r>
            <w:r>
              <w:rPr>
                <w:color w:val="000000"/>
                <w:sz w:val="24"/>
                <w:szCs w:val="24"/>
                <w:lang w:eastAsia="ru-RU"/>
              </w:rPr>
              <w:t>м</w:t>
            </w:r>
            <w:r w:rsidRPr="00FF23B8">
              <w:rPr>
                <w:color w:val="000000"/>
                <w:sz w:val="24"/>
                <w:szCs w:val="24"/>
                <w:lang w:eastAsia="ru-RU"/>
              </w:rPr>
              <w:t>прессорной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DAIKIN FT 50FVM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Помещение №8 (кабинет</w:t>
            </w: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начальника)</w:t>
            </w: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MDV MDSR-09HRN1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Помещение №5 (</w:t>
            </w: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операторная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цеха №5)</w:t>
            </w: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DAIKIN FT 50FVM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Помещение №7 (</w:t>
            </w: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операторная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Изомалк-2)</w:t>
            </w: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DAIKIN FT 50FVM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8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Крыша здания </w:t>
            </w: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операторной</w:t>
            </w:r>
            <w:proofErr w:type="gramEnd"/>
          </w:p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Система BLUE BOX</w:t>
            </w: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9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FF23B8">
              <w:rPr>
                <w:color w:val="000000"/>
                <w:sz w:val="24"/>
                <w:szCs w:val="24"/>
                <w:lang w:val="en-US" w:eastAsia="ru-RU"/>
              </w:rPr>
              <w:t xml:space="preserve">Epsilon </w:t>
            </w:r>
            <w:proofErr w:type="spellStart"/>
            <w:r w:rsidRPr="00FF23B8">
              <w:rPr>
                <w:color w:val="000000"/>
                <w:sz w:val="24"/>
                <w:szCs w:val="24"/>
                <w:lang w:val="en-US" w:eastAsia="ru-RU"/>
              </w:rPr>
              <w:t>Echos</w:t>
            </w:r>
            <w:proofErr w:type="spellEnd"/>
            <w:r w:rsidRPr="00FF23B8">
              <w:rPr>
                <w:color w:val="000000"/>
                <w:sz w:val="24"/>
                <w:szCs w:val="24"/>
                <w:lang w:val="en-US" w:eastAsia="ru-RU"/>
              </w:rPr>
              <w:t xml:space="preserve"> LE 10  </w:t>
            </w:r>
            <w:r w:rsidRPr="00FF23B8">
              <w:rPr>
                <w:color w:val="000000"/>
                <w:sz w:val="24"/>
                <w:szCs w:val="24"/>
                <w:lang w:eastAsia="ru-RU"/>
              </w:rPr>
              <w:t>тип</w:t>
            </w:r>
            <w:r w:rsidRPr="00FF23B8">
              <w:rPr>
                <w:color w:val="000000"/>
                <w:sz w:val="24"/>
                <w:szCs w:val="24"/>
                <w:lang w:val="en-US" w:eastAsia="ru-RU"/>
              </w:rPr>
              <w:t xml:space="preserve"> R410A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FF23B8">
              <w:rPr>
                <w:color w:val="000000"/>
                <w:sz w:val="24"/>
                <w:szCs w:val="24"/>
                <w:lang w:val="en-US" w:eastAsia="ru-RU"/>
              </w:rPr>
              <w:t xml:space="preserve">Zeta </w:t>
            </w:r>
            <w:proofErr w:type="spellStart"/>
            <w:r w:rsidRPr="00FF23B8">
              <w:rPr>
                <w:color w:val="000000"/>
                <w:sz w:val="24"/>
                <w:szCs w:val="24"/>
                <w:lang w:val="en-US" w:eastAsia="ru-RU"/>
              </w:rPr>
              <w:t>Echos</w:t>
            </w:r>
            <w:proofErr w:type="spellEnd"/>
            <w:r w:rsidRPr="00FF23B8">
              <w:rPr>
                <w:color w:val="000000"/>
                <w:sz w:val="24"/>
                <w:szCs w:val="24"/>
                <w:lang w:val="en-US" w:eastAsia="ru-RU"/>
              </w:rPr>
              <w:t xml:space="preserve"> LE 12.2 </w:t>
            </w:r>
            <w:r w:rsidRPr="00FF23B8">
              <w:rPr>
                <w:color w:val="000000"/>
                <w:sz w:val="24"/>
                <w:szCs w:val="24"/>
                <w:lang w:eastAsia="ru-RU"/>
              </w:rPr>
              <w:t>тип</w:t>
            </w:r>
            <w:r w:rsidRPr="00FF23B8">
              <w:rPr>
                <w:color w:val="000000"/>
                <w:sz w:val="24"/>
                <w:szCs w:val="24"/>
                <w:lang w:val="en-US" w:eastAsia="ru-RU"/>
              </w:rPr>
              <w:t xml:space="preserve"> R410A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Помещение № (ТП-305 -1эт. здания </w:t>
            </w: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конденсатной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DAIKIN FT 60FVM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Помещение № (ТП-305 - 2эт. здание </w:t>
            </w: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конденсатной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DAIKIN FT 60FVM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Установка КР-600</w:t>
            </w: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Контроллерная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гидроочистки КР-600</w:t>
            </w: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MDV MDSR-18HN1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     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Контроллерная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риформинга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КР-600</w:t>
            </w: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LG S18LHP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Кабинет начальника КР-600</w:t>
            </w: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MDV MDSR-09HRN1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Полевая операторная КР-600</w:t>
            </w: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PANASONIC CZ-RT513C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Контроллерная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риформинга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(водоподготовка) КР-600</w:t>
            </w: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MDV MDSR-28HRN1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Установка Л-35/6</w:t>
            </w: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Операторная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установки Л-35/6-300 </w:t>
            </w: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val="en-US"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MDV</w:t>
            </w:r>
            <w:r w:rsidRPr="00FF23B8">
              <w:rPr>
                <w:sz w:val="24"/>
                <w:szCs w:val="24"/>
                <w:lang w:val="en-US" w:eastAsia="ru-RU"/>
              </w:rPr>
              <w:t xml:space="preserve"> 48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Операторная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установки Л-35/6-300 </w:t>
            </w: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DAIKIN FTX35JV1B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Операторная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установки Л-35/6-300 </w:t>
            </w: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DAIKIN FTXS60GV1B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608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 xml:space="preserve">Кабинет начальника установки Л-35/6-300 </w:t>
            </w: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val="en-US" w:eastAsia="ru-RU"/>
              </w:rPr>
            </w:pPr>
            <w:r w:rsidRPr="00FF23B8">
              <w:rPr>
                <w:sz w:val="24"/>
                <w:szCs w:val="24"/>
                <w:lang w:val="en-US" w:eastAsia="ru-RU"/>
              </w:rPr>
              <w:t>MDV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912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 xml:space="preserve">Установка Л-35/6-300   ТП-386 </w:t>
            </w: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Panasonic</w:t>
            </w:r>
            <w:proofErr w:type="spellEnd"/>
            <w:r w:rsidRPr="00FF23B8">
              <w:rPr>
                <w:sz w:val="24"/>
                <w:szCs w:val="24"/>
                <w:lang w:eastAsia="ru-RU"/>
              </w:rPr>
              <w:t xml:space="preserve">                                          Внутренний блок CS-E24MKDS</w:t>
            </w:r>
            <w:r w:rsidRPr="00FF23B8">
              <w:rPr>
                <w:sz w:val="24"/>
                <w:szCs w:val="24"/>
                <w:lang w:eastAsia="ru-RU"/>
              </w:rPr>
              <w:br/>
              <w:t>Наружный блок CU-E24MKD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912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Установка Л-35/6-300   ТП-320      </w:t>
            </w: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Panasonic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br/>
              <w:t>Внутренний блок -</w:t>
            </w:r>
            <w:r w:rsidRPr="00FF23B8">
              <w:rPr>
                <w:color w:val="000000"/>
                <w:sz w:val="24"/>
                <w:szCs w:val="24"/>
                <w:lang w:eastAsia="ru-RU"/>
              </w:rPr>
              <w:br/>
              <w:t>Наружный блок U-B43DBE8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53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Установка Л-35/6-300   ТП-320</w:t>
            </w: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val="en-US" w:eastAsia="ru-RU"/>
              </w:rPr>
              <w:t>Lessar</w:t>
            </w:r>
            <w:proofErr w:type="spellEnd"/>
            <w:r w:rsidRPr="00FF23B8">
              <w:rPr>
                <w:color w:val="000000"/>
                <w:sz w:val="24"/>
                <w:szCs w:val="24"/>
                <w:lang w:val="en-US" w:eastAsia="ru-RU"/>
              </w:rPr>
              <w:t xml:space="preserve"> 48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val="en-US" w:eastAsia="ru-RU"/>
              </w:rPr>
            </w:pPr>
            <w:r w:rsidRPr="00FF23B8">
              <w:rPr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Установка Л-35/11</w:t>
            </w: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Уст. Л-35/11, кабинет начальника.</w:t>
            </w: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LG S12LHU 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Уст. Л-35/11, операторная.</w:t>
            </w: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Panasonic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CS/CU-A24DKD»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Уст. Л-35/11, кабинет начальника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электроучастка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"SANYO" SAP-K97GHS5A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Уст. Л-35/11, ТП-722 возбудительная.</w:t>
            </w: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Panasonic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CS/CU-E18MKD»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136866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136866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136866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136866">
              <w:rPr>
                <w:color w:val="000000"/>
                <w:sz w:val="24"/>
                <w:szCs w:val="24"/>
                <w:lang w:eastAsia="ru-RU"/>
              </w:rPr>
              <w:t>Уст. Л-35/11, помещение</w:t>
            </w: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136866" w:rsidRDefault="001106B5" w:rsidP="00C81B34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136866">
              <w:rPr>
                <w:color w:val="000000"/>
                <w:sz w:val="24"/>
                <w:szCs w:val="24"/>
                <w:lang w:val="en-US" w:eastAsia="ru-RU"/>
              </w:rPr>
              <w:t>General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136866" w:rsidRDefault="001106B5" w:rsidP="00C81B34">
            <w:pPr>
              <w:jc w:val="center"/>
              <w:rPr>
                <w:color w:val="000000"/>
                <w:sz w:val="24"/>
                <w:szCs w:val="24"/>
                <w:lang w:val="en-US" w:eastAsia="ru-RU"/>
              </w:rPr>
            </w:pPr>
            <w:r w:rsidRPr="00136866">
              <w:rPr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136866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136866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Установка ЛГ-35/11</w:t>
            </w: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Уст. ЛГ-35/11, кабинет начальника.</w:t>
            </w: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MDV MDSR-OSHRN1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Уст. ЛГ-35/11, операторная.</w:t>
            </w: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General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Fujitsu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ARG60\AOG60R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Здания АБК-1 и 2.</w:t>
            </w: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АБК-1, кабинет начальника цеха</w:t>
            </w: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General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AR-DB 5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АБК-1, кабинет зам. начальника цеха</w:t>
            </w: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RAS-09CH6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АБК-1, кабинет зам. начальника цеха</w:t>
            </w: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RAS-09CH6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АБК-1, кабинет технолога цеха</w:t>
            </w: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RAS-09CH6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АБК-1, кабинет механика цеха</w:t>
            </w: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RAS-07CH1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АБК-1, кабинет инженера-механика цеха</w:t>
            </w: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RAS-07CH1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АБК-1, кабинет техника по учёту цеха</w:t>
            </w: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RAS-09CH6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АБК-2, кабинет релаксации</w:t>
            </w: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Samsung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AD24B1E12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Установка 1А-1М</w:t>
            </w: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АБК-2,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F23B8">
              <w:rPr>
                <w:color w:val="000000"/>
                <w:sz w:val="24"/>
                <w:szCs w:val="24"/>
                <w:lang w:eastAsia="ru-RU"/>
              </w:rPr>
              <w:t>кабинет начальника установки</w:t>
            </w: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MDV MSR1i-09HRDN1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Центральная операторная</w:t>
            </w: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MDV MCCi-60HRN1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Центральная операторная</w:t>
            </w: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MDV MOUAi-60HN1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Полевая операторная в ВК</w:t>
            </w: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MDV MDSR-28HRN1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Операторная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ГК</w:t>
            </w: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MDV MPN1-12ERN1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Мобильный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Уст.1А-1М ТП-778 РУ-0,4кВ Т1-2</w:t>
            </w: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"TOSHIBA" RAV-SP804ATP-E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Уст.1А-1М ТП-778 РУ-0,4кВ Т3-4</w:t>
            </w: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"TOSHIBA" RAV-SP804ATP-E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Уст.1А-1М ТП-778 РУ-0,4кВ Т3-4</w:t>
            </w: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"TOSHIBA" RAS-22N3AV2-E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Уст.1А-1М ТП-778 РУ-0,4кВ Т5-6</w:t>
            </w: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"TOSHIBA" RAS-22N3AV2-E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Уст.1А-1М ТП-376 РУ-0,4кВ Т-1</w:t>
            </w: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"TOSHIBA" RAV-SP804ATP-E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Уст.1А-1М ТП-376 РУ-0,4кВ Т-2</w:t>
            </w: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"TOSHIBA" RAV-SP804ATP-E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Уст.1А-1М ТП-376 РУ-0,4кВ</w:t>
            </w: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"TOSHIBA" RAV-SP804ATP-E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B5" w:rsidRPr="00FF23B8" w:rsidRDefault="001106B5" w:rsidP="00C81B34">
            <w:pPr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Уст.1А-1М ТП-374 РУ-0,4кВ</w:t>
            </w: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"TOSHIBA" RAV-SP804ATP-E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Уст.1А-1М ТП-374 РУ-0,4кВ БСК ШУ ХВ-112</w:t>
            </w: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"TOSHIBA" RAV-SP804ATP-E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B5" w:rsidRPr="00FF23B8" w:rsidRDefault="001106B5" w:rsidP="00C81B34">
            <w:pPr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Уст.1А-1М ТП-474 РУ-6кВ</w:t>
            </w: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"TOSHIBA" RAS-22N3AV2-E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B5" w:rsidRPr="00FF23B8" w:rsidRDefault="001106B5" w:rsidP="00C81B34">
            <w:pPr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Уст.1А-1М ТП-317 РУ-0,4кВ №5 (РБ)</w:t>
            </w: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"TOSHIBA" RAV-SP804ATP-E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jc w:val="right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b/>
                <w:color w:val="000000"/>
                <w:sz w:val="24"/>
                <w:szCs w:val="24"/>
                <w:lang w:val="en-US" w:eastAsia="ru-RU"/>
              </w:rPr>
            </w:pPr>
            <w:r w:rsidRPr="00FF23B8">
              <w:rPr>
                <w:b/>
                <w:color w:val="000000"/>
                <w:sz w:val="24"/>
                <w:szCs w:val="24"/>
                <w:lang w:val="en-US" w:eastAsia="ru-RU"/>
              </w:rPr>
              <w:t>93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Цех№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4  </w:t>
            </w:r>
            <w:proofErr w:type="spellStart"/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Гидропроцессов</w:t>
            </w:r>
            <w:proofErr w:type="spellEnd"/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 №4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Кабинет № 63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728E5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 RAS   09CH2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Кабинет № 64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728E5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 RAS - 09CH2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Кабинет № 64а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728E5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 RAS - 09CH2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Кабинет № 62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728E5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 RAS - 09СГ12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Кабинет № 61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728E5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 RAS - 09CH2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Кабинет № 1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728E5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 RAS - 09CH2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Кабинет № 1а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728E5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 RAS - 09CH2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136866" w:rsidRDefault="001106B5" w:rsidP="00C81B34">
            <w:pPr>
              <w:jc w:val="both"/>
              <w:rPr>
                <w:color w:val="FFFFFF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Кабинет № 2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728E5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 RAS - 09CH2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Кабинет № 3  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728E5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 RAS - 09CH2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Кабинет № 4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728E5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 RAS - 09CH2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Кабинет № 5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728E5">
              <w:rPr>
                <w:color w:val="000000"/>
                <w:sz w:val="24"/>
                <w:szCs w:val="24"/>
                <w:lang w:eastAsia="ru-RU"/>
              </w:rPr>
              <w:t>Gelerol</w:t>
            </w:r>
            <w:proofErr w:type="spellEnd"/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Кабинет № 6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728E5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 RAS - 09CH2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Кабинет № 7  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728E5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 RAS - 09CH2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Кабинет № 8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728E5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 RAS - 09CH2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Кабинет № 9 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728E5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 RAS - 09CH2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Кабинет № 10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728E5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 RAS - 09CH2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Кабинет № 11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728E5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 RAS - 09CH2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Кабинет № 12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728E5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 RAS - 09CH2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Кабинет № 13</w:t>
            </w:r>
            <w:r w:rsidRPr="00A728E5">
              <w:rPr>
                <w:color w:val="000000"/>
                <w:sz w:val="24"/>
                <w:szCs w:val="24"/>
                <w:vertAlign w:val="superscript"/>
                <w:lang w:eastAsia="ru-RU"/>
              </w:rPr>
              <w:t>;</w:t>
            </w:r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728E5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 RAS - 09CH2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Кабинет № 14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728E5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 RAS - 09CH2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Кабинет № 15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728E5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 RAS - 09CH2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Кабинет № 16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728E5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 RAS - 09CH2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Кабинет № 17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728E5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 RAS - 09CH2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Кабинет № 18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728E5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 RAS - 09CH2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Кабинет № 22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728E5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 RAS -5 142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Кабинет № 23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728E5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 RAS - 09CH2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Кабинет № 24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728E5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 RAS - 09CH2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Кабинет № 25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728E5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 RAS -5 142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Кабинет № 26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728E5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 RAS -5 142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Приемная № 26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728E5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 RAS - 09CH2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Приемная № 28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728E5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 RAS - 09CH2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Кабинет № 28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728E5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 RAS - 242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Приемная № 29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728E5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 RAS - 07-CH1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Кабинет № 29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728E5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 RAS - 09CH2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Кабинет № 30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728E5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 RAS - 09CH2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Кабинет № 31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728E5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 RAS - 09CH2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Кабинет № 32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728E5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 RAS - 09CH2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Кабинет № 33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728E5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 RAS - 09CH2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Кабинет №35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728E5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 RAS -5 142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Кабинет № 36 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728E5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 RAS - 09CH2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Кабинет № 37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728E5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 RAS - 09CH2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Кабинет 38 (2 </w:t>
            </w:r>
            <w:proofErr w:type="gramStart"/>
            <w:r w:rsidRPr="00A728E5">
              <w:rPr>
                <w:color w:val="000000"/>
                <w:sz w:val="24"/>
                <w:szCs w:val="24"/>
                <w:lang w:eastAsia="ru-RU"/>
              </w:rPr>
              <w:t>внешних</w:t>
            </w:r>
            <w:proofErr w:type="gramEnd"/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 блока)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728E5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 RAS - 09CH2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Кабинет №28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728E5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 RAS - 242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Кабинет №41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728E5">
              <w:rPr>
                <w:color w:val="000000"/>
                <w:sz w:val="24"/>
                <w:szCs w:val="24"/>
                <w:lang w:eastAsia="ru-RU"/>
              </w:rPr>
              <w:t>McQuav</w:t>
            </w:r>
            <w:proofErr w:type="spellEnd"/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 MCK 40AR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Мультизональная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Кабинет № 42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728E5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A728E5">
              <w:rPr>
                <w:color w:val="000000"/>
                <w:sz w:val="24"/>
                <w:szCs w:val="24"/>
                <w:lang w:eastAsia="ru-RU"/>
              </w:rPr>
              <w:t xml:space="preserve"> RAS -5 142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A728E5">
              <w:rPr>
                <w:sz w:val="24"/>
                <w:szCs w:val="24"/>
                <w:lang w:eastAsia="ru-RU"/>
              </w:rPr>
              <w:t xml:space="preserve">Кабинет № 43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A728E5">
              <w:rPr>
                <w:sz w:val="24"/>
                <w:szCs w:val="24"/>
                <w:lang w:eastAsia="ru-RU"/>
              </w:rPr>
              <w:t>Hitachi</w:t>
            </w:r>
            <w:proofErr w:type="spellEnd"/>
            <w:r w:rsidRPr="00A728E5">
              <w:rPr>
                <w:sz w:val="24"/>
                <w:szCs w:val="24"/>
                <w:lang w:eastAsia="ru-RU"/>
              </w:rPr>
              <w:t xml:space="preserve"> RAS -5 142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sz w:val="24"/>
                <w:szCs w:val="24"/>
                <w:lang w:eastAsia="ru-RU"/>
              </w:rPr>
            </w:pPr>
            <w:r w:rsidRPr="00A728E5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A728E5">
              <w:rPr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A728E5">
              <w:rPr>
                <w:sz w:val="24"/>
                <w:szCs w:val="24"/>
                <w:lang w:eastAsia="ru-RU"/>
              </w:rPr>
              <w:t xml:space="preserve">Кабинет № 44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A728E5">
              <w:rPr>
                <w:sz w:val="24"/>
                <w:szCs w:val="24"/>
                <w:lang w:eastAsia="ru-RU"/>
              </w:rPr>
              <w:t>Hitachi</w:t>
            </w:r>
            <w:proofErr w:type="spellEnd"/>
            <w:r w:rsidRPr="00A728E5">
              <w:rPr>
                <w:sz w:val="24"/>
                <w:szCs w:val="24"/>
                <w:lang w:eastAsia="ru-RU"/>
              </w:rPr>
              <w:t xml:space="preserve"> RAS - 09CH2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sz w:val="24"/>
                <w:szCs w:val="24"/>
                <w:lang w:eastAsia="ru-RU"/>
              </w:rPr>
            </w:pPr>
            <w:r w:rsidRPr="00A728E5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A728E5">
              <w:rPr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A728E5">
              <w:rPr>
                <w:sz w:val="24"/>
                <w:szCs w:val="24"/>
                <w:lang w:eastAsia="ru-RU"/>
              </w:rPr>
              <w:t xml:space="preserve">Кабинет № 45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A728E5">
              <w:rPr>
                <w:sz w:val="24"/>
                <w:szCs w:val="24"/>
                <w:lang w:eastAsia="ru-RU"/>
              </w:rPr>
              <w:t>Hitachi</w:t>
            </w:r>
            <w:proofErr w:type="spellEnd"/>
            <w:r w:rsidRPr="00A728E5">
              <w:rPr>
                <w:sz w:val="24"/>
                <w:szCs w:val="24"/>
                <w:lang w:eastAsia="ru-RU"/>
              </w:rPr>
              <w:t xml:space="preserve"> RAS - 09CH2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sz w:val="24"/>
                <w:szCs w:val="24"/>
                <w:lang w:eastAsia="ru-RU"/>
              </w:rPr>
            </w:pPr>
            <w:r w:rsidRPr="00A728E5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A728E5">
              <w:rPr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A728E5">
              <w:rPr>
                <w:sz w:val="24"/>
                <w:szCs w:val="24"/>
                <w:lang w:eastAsia="ru-RU"/>
              </w:rPr>
              <w:t xml:space="preserve">Кабинет № 46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A728E5">
              <w:rPr>
                <w:sz w:val="24"/>
                <w:szCs w:val="24"/>
                <w:lang w:eastAsia="ru-RU"/>
              </w:rPr>
              <w:t>Hitachi</w:t>
            </w:r>
            <w:proofErr w:type="spellEnd"/>
            <w:r w:rsidRPr="00A728E5">
              <w:rPr>
                <w:sz w:val="24"/>
                <w:szCs w:val="24"/>
                <w:lang w:eastAsia="ru-RU"/>
              </w:rPr>
              <w:t xml:space="preserve"> RAS - 09CH2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sz w:val="24"/>
                <w:szCs w:val="24"/>
                <w:lang w:eastAsia="ru-RU"/>
              </w:rPr>
            </w:pPr>
            <w:r w:rsidRPr="00A728E5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A728E5">
              <w:rPr>
                <w:sz w:val="24"/>
                <w:szCs w:val="24"/>
                <w:lang w:eastAsia="ru-RU"/>
              </w:rPr>
              <w:t xml:space="preserve">Кабинет № 47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A728E5">
              <w:rPr>
                <w:sz w:val="24"/>
                <w:szCs w:val="24"/>
                <w:lang w:eastAsia="ru-RU"/>
              </w:rPr>
              <w:t>Hitachi</w:t>
            </w:r>
            <w:proofErr w:type="spellEnd"/>
            <w:r w:rsidRPr="00A728E5">
              <w:rPr>
                <w:sz w:val="24"/>
                <w:szCs w:val="24"/>
                <w:lang w:eastAsia="ru-RU"/>
              </w:rPr>
              <w:t xml:space="preserve"> RAS - 09CH2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sz w:val="24"/>
                <w:szCs w:val="24"/>
                <w:lang w:eastAsia="ru-RU"/>
              </w:rPr>
            </w:pPr>
            <w:r w:rsidRPr="00A728E5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A728E5">
              <w:rPr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A728E5">
              <w:rPr>
                <w:sz w:val="24"/>
                <w:szCs w:val="24"/>
                <w:lang w:eastAsia="ru-RU"/>
              </w:rPr>
              <w:t xml:space="preserve">Кабинет № 48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A728E5">
              <w:rPr>
                <w:sz w:val="24"/>
                <w:szCs w:val="24"/>
                <w:lang w:eastAsia="ru-RU"/>
              </w:rPr>
              <w:t>Hitachi</w:t>
            </w:r>
            <w:proofErr w:type="spellEnd"/>
            <w:r w:rsidRPr="00A728E5">
              <w:rPr>
                <w:sz w:val="24"/>
                <w:szCs w:val="24"/>
                <w:lang w:eastAsia="ru-RU"/>
              </w:rPr>
              <w:t xml:space="preserve"> RAS - 09CH2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sz w:val="24"/>
                <w:szCs w:val="24"/>
                <w:lang w:eastAsia="ru-RU"/>
              </w:rPr>
            </w:pPr>
            <w:r w:rsidRPr="00A728E5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A728E5">
              <w:rPr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A728E5">
              <w:rPr>
                <w:sz w:val="24"/>
                <w:szCs w:val="24"/>
                <w:lang w:eastAsia="ru-RU"/>
              </w:rPr>
              <w:t>Кабинет № 50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A728E5">
              <w:rPr>
                <w:sz w:val="24"/>
                <w:szCs w:val="24"/>
                <w:lang w:eastAsia="ru-RU"/>
              </w:rPr>
              <w:t>McQuav</w:t>
            </w:r>
            <w:proofErr w:type="spellEnd"/>
            <w:r w:rsidRPr="00A728E5">
              <w:rPr>
                <w:sz w:val="24"/>
                <w:szCs w:val="24"/>
                <w:lang w:eastAsia="ru-RU"/>
              </w:rPr>
              <w:t xml:space="preserve"> MCK 40AR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sz w:val="24"/>
                <w:szCs w:val="24"/>
                <w:lang w:eastAsia="ru-RU"/>
              </w:rPr>
            </w:pPr>
            <w:r w:rsidRPr="00A728E5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>
              <w:rPr>
                <w:sz w:val="24"/>
                <w:szCs w:val="24"/>
                <w:lang w:eastAsia="ru-RU"/>
              </w:rPr>
              <w:t>Мультизональная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ru-RU"/>
              </w:rPr>
              <w:t>сиситема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A728E5">
              <w:rPr>
                <w:sz w:val="24"/>
                <w:szCs w:val="24"/>
                <w:lang w:eastAsia="ru-RU"/>
              </w:rPr>
              <w:t xml:space="preserve">Кабинет № 56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A728E5">
              <w:rPr>
                <w:sz w:val="24"/>
                <w:szCs w:val="24"/>
                <w:lang w:eastAsia="ru-RU"/>
              </w:rPr>
              <w:t>Hitachi</w:t>
            </w:r>
            <w:proofErr w:type="spellEnd"/>
            <w:r w:rsidRPr="00A728E5">
              <w:rPr>
                <w:sz w:val="24"/>
                <w:szCs w:val="24"/>
                <w:lang w:eastAsia="ru-RU"/>
              </w:rPr>
              <w:t xml:space="preserve"> RAS - 09CH2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sz w:val="24"/>
                <w:szCs w:val="24"/>
                <w:lang w:eastAsia="ru-RU"/>
              </w:rPr>
            </w:pPr>
            <w:r w:rsidRPr="00A728E5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A728E5">
              <w:rPr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A728E5">
              <w:rPr>
                <w:sz w:val="24"/>
                <w:szCs w:val="24"/>
                <w:lang w:eastAsia="ru-RU"/>
              </w:rPr>
              <w:t xml:space="preserve">Архив № 58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A728E5">
              <w:rPr>
                <w:sz w:val="24"/>
                <w:szCs w:val="24"/>
                <w:lang w:eastAsia="ru-RU"/>
              </w:rPr>
              <w:t>Hitachi</w:t>
            </w:r>
            <w:proofErr w:type="spellEnd"/>
            <w:r w:rsidRPr="00A728E5">
              <w:rPr>
                <w:sz w:val="24"/>
                <w:szCs w:val="24"/>
                <w:lang w:eastAsia="ru-RU"/>
              </w:rPr>
              <w:t xml:space="preserve"> RAS - 09CH2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sz w:val="24"/>
                <w:szCs w:val="24"/>
                <w:lang w:eastAsia="ru-RU"/>
              </w:rPr>
            </w:pPr>
            <w:r w:rsidRPr="00A728E5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A728E5">
              <w:rPr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A728E5">
              <w:rPr>
                <w:sz w:val="24"/>
                <w:szCs w:val="24"/>
                <w:lang w:eastAsia="ru-RU"/>
              </w:rPr>
              <w:t>Кабинет № 59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A728E5">
              <w:rPr>
                <w:sz w:val="24"/>
                <w:szCs w:val="24"/>
                <w:lang w:eastAsia="ru-RU"/>
              </w:rPr>
              <w:t>Hitachi</w:t>
            </w:r>
            <w:proofErr w:type="spellEnd"/>
            <w:r w:rsidRPr="00A728E5">
              <w:rPr>
                <w:sz w:val="24"/>
                <w:szCs w:val="24"/>
                <w:lang w:eastAsia="ru-RU"/>
              </w:rPr>
              <w:t xml:space="preserve"> RAS - 09CH2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sz w:val="24"/>
                <w:szCs w:val="24"/>
                <w:lang w:eastAsia="ru-RU"/>
              </w:rPr>
            </w:pPr>
            <w:r w:rsidRPr="00A728E5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A728E5">
              <w:rPr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A728E5">
              <w:rPr>
                <w:sz w:val="24"/>
                <w:szCs w:val="24"/>
                <w:lang w:eastAsia="ru-RU"/>
              </w:rPr>
              <w:t xml:space="preserve">Кабинет № 19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A728E5">
              <w:rPr>
                <w:sz w:val="24"/>
                <w:szCs w:val="24"/>
                <w:lang w:eastAsia="ru-RU"/>
              </w:rPr>
              <w:t>Hitachi</w:t>
            </w:r>
            <w:proofErr w:type="spellEnd"/>
            <w:r w:rsidRPr="00A728E5">
              <w:rPr>
                <w:sz w:val="24"/>
                <w:szCs w:val="24"/>
                <w:lang w:eastAsia="ru-RU"/>
              </w:rPr>
              <w:t xml:space="preserve"> RAS - 09CH2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sz w:val="24"/>
                <w:szCs w:val="24"/>
                <w:lang w:eastAsia="ru-RU"/>
              </w:rPr>
            </w:pPr>
            <w:r w:rsidRPr="00A728E5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A728E5">
              <w:rPr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608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A728E5">
              <w:rPr>
                <w:sz w:val="24"/>
                <w:szCs w:val="24"/>
                <w:lang w:eastAsia="ru-RU"/>
              </w:rPr>
              <w:t xml:space="preserve">Зал заседаний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A728E5">
              <w:rPr>
                <w:sz w:val="24"/>
                <w:szCs w:val="24"/>
                <w:lang w:eastAsia="ru-RU"/>
              </w:rPr>
              <w:t>Hitachi</w:t>
            </w:r>
            <w:proofErr w:type="spellEnd"/>
            <w:r w:rsidRPr="00A728E5">
              <w:rPr>
                <w:sz w:val="24"/>
                <w:szCs w:val="24"/>
                <w:lang w:eastAsia="ru-RU"/>
              </w:rPr>
              <w:t xml:space="preserve"> RAS - 09CH2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sz w:val="24"/>
                <w:szCs w:val="24"/>
                <w:lang w:eastAsia="ru-RU"/>
              </w:rPr>
            </w:pPr>
            <w:r w:rsidRPr="00A728E5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728E5">
              <w:rPr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A728E5">
              <w:rPr>
                <w:sz w:val="24"/>
                <w:szCs w:val="24"/>
                <w:lang w:eastAsia="ru-RU"/>
              </w:rPr>
              <w:t>Авторский надзор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A728E5">
              <w:rPr>
                <w:sz w:val="24"/>
                <w:szCs w:val="24"/>
                <w:lang w:eastAsia="ru-RU"/>
              </w:rPr>
              <w:t>Hitachi</w:t>
            </w:r>
            <w:proofErr w:type="spellEnd"/>
            <w:r w:rsidRPr="00A728E5">
              <w:rPr>
                <w:sz w:val="24"/>
                <w:szCs w:val="24"/>
                <w:lang w:eastAsia="ru-RU"/>
              </w:rPr>
              <w:t xml:space="preserve"> RAS - 09CH2, </w:t>
            </w:r>
            <w:proofErr w:type="spellStart"/>
            <w:r w:rsidRPr="00A728E5">
              <w:rPr>
                <w:sz w:val="24"/>
                <w:szCs w:val="24"/>
                <w:lang w:eastAsia="ru-RU"/>
              </w:rPr>
              <w:t>Panasonic</w:t>
            </w:r>
            <w:proofErr w:type="spellEnd"/>
            <w:r w:rsidRPr="00A728E5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center"/>
              <w:rPr>
                <w:sz w:val="24"/>
                <w:szCs w:val="24"/>
                <w:lang w:eastAsia="ru-RU"/>
              </w:rPr>
            </w:pPr>
            <w:r w:rsidRPr="00A728E5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06B5" w:rsidRPr="00A728E5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A728E5">
              <w:rPr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Операторная Л-24/6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sz w:val="24"/>
                <w:szCs w:val="24"/>
                <w:lang w:eastAsia="ru-RU"/>
              </w:rPr>
              <w:t xml:space="preserve"> RAM-80QH1  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16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Аппаратный зал Л-24/6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Panasonic</w:t>
            </w:r>
            <w:proofErr w:type="spellEnd"/>
            <w:r w:rsidRPr="00FF23B8">
              <w:rPr>
                <w:sz w:val="24"/>
                <w:szCs w:val="24"/>
                <w:lang w:eastAsia="ru-RU"/>
              </w:rPr>
              <w:t xml:space="preserve"> U-A24CTP5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Сплит-система (потолочный)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173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ТП-325 Л-24/6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Lessar</w:t>
            </w:r>
            <w:proofErr w:type="spellEnd"/>
            <w:r w:rsidRPr="00FF23B8">
              <w:rPr>
                <w:sz w:val="24"/>
                <w:szCs w:val="24"/>
                <w:lang w:eastAsia="ru-RU"/>
              </w:rPr>
              <w:t xml:space="preserve"> LU-H48UC4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sz w:val="24"/>
                <w:szCs w:val="24"/>
                <w:lang w:val="en-US" w:eastAsia="ru-RU"/>
              </w:rPr>
            </w:pPr>
            <w:r w:rsidRPr="00FF23B8">
              <w:rPr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ТП-325 Л-24/6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val="en-US" w:eastAsia="ru-RU"/>
              </w:rPr>
            </w:pPr>
            <w:r w:rsidRPr="00FF23B8">
              <w:rPr>
                <w:sz w:val="24"/>
                <w:szCs w:val="24"/>
                <w:lang w:val="en-US" w:eastAsia="ru-RU"/>
              </w:rPr>
              <w:t>General 54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sz w:val="24"/>
                <w:szCs w:val="24"/>
                <w:lang w:val="en-US" w:eastAsia="ru-RU"/>
              </w:rPr>
            </w:pPr>
            <w:r w:rsidRPr="00FF23B8">
              <w:rPr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 xml:space="preserve">Кабинет начальника установки Л-24/6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MDV MDSR-12HRN1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 xml:space="preserve">Кабинет начальника установки ЛЧ-24/7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MDV MSR1i-07HRN1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Операторная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установки ЛЧ-24/7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LG S1865DMO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608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Операторная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установки ЛЧ-24/7 (Помещение КИП на 2-м этаже)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PANASONIC CS-C24HKD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608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Операторная установки ЛЧ-24/7 (Вент</w:t>
            </w: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>амера П-107,307)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GENERAL ASG24UBBN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Операторная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установки гидрокрекинг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Mitsubishi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MSC-12 RW (один в ремонте)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Mitsubishi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MSC-12 RW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410"/>
        </w:trPr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Mitsubishi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MSC-07 RW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44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Контроллерная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установки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Mitsubishi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PS-6GJSA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гидрокрекинга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General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ABG45UBAG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Кабинет начальника установки ГК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LG  S36LHP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Инженерная комната Гидрокрекинга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Mitsubishi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MSC-12 RW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УПВ-2 (компрессорная)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PANASONIC  CU-B 50 DBE 8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Операторная УПВ-2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PANASONIC  CU-B 50 DBE 8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PANASONIC  CU-B 34 DBE 8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Кабинет начальника, механика УПВ-2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GENERAL ASHG09LLCA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Блок №1.Венткамера 1 этаж. ГОБКК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Mitsubishi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FDU200VD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Промышленный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          </w:t>
            </w:r>
            <w:r w:rsidRPr="00FF23B8">
              <w:rPr>
                <w:color w:val="000000"/>
                <w:sz w:val="24"/>
                <w:szCs w:val="24"/>
                <w:lang w:eastAsia="ru-RU"/>
              </w:rPr>
              <w:t>кондиционер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Блок №1.Венткамера 2 этаж. ГОБКК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Mitsubishi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FDU200VD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78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Блок №1.Венткамера 3 этаж. ГОБКК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Mitsubishi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FDU200VD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Блок №1.Аппаратная. ГОБКК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Mitsubishi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FDT140VD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Кабинет механика УГОБ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General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ASH9USCCW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7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ГОДТ Блок№12. К-1,2,3,4,5,6,7 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PANASONIC CS-F50DTE5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608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ГОДТ Блок №10. </w:t>
            </w:r>
          </w:p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К- 1,2,3,4,5,6,7,8,9,10,11,12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PANASONIC CU-L50DBE8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623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ГОДТ Здание фильтровального отделения и ТП К-1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Mitsubishi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PUHZ-RP200YKAR1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623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06B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Установка по производству масел 3 группы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General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ABG45UBAG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623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06B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B5" w:rsidRDefault="001106B5" w:rsidP="00C81B34">
            <w:r w:rsidRPr="00571411">
              <w:rPr>
                <w:color w:val="000000"/>
                <w:sz w:val="24"/>
                <w:szCs w:val="24"/>
                <w:lang w:eastAsia="ru-RU"/>
              </w:rPr>
              <w:t>Установка по производству масел 3 группы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General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ABG</w:t>
            </w:r>
            <w:r>
              <w:rPr>
                <w:color w:val="000000"/>
                <w:sz w:val="24"/>
                <w:szCs w:val="24"/>
                <w:lang w:eastAsia="ru-RU"/>
              </w:rPr>
              <w:t>36</w:t>
            </w:r>
            <w:r w:rsidRPr="00FF23B8">
              <w:rPr>
                <w:color w:val="000000"/>
                <w:sz w:val="24"/>
                <w:szCs w:val="24"/>
                <w:lang w:eastAsia="ru-RU"/>
              </w:rPr>
              <w:t>UBAG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623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106B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6B5" w:rsidRDefault="001106B5" w:rsidP="00C81B34">
            <w:r w:rsidRPr="00571411">
              <w:rPr>
                <w:color w:val="000000"/>
                <w:sz w:val="24"/>
                <w:szCs w:val="24"/>
                <w:lang w:eastAsia="ru-RU"/>
              </w:rPr>
              <w:t>Установка по производству масел 3 группы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General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ABG</w:t>
            </w:r>
            <w:r>
              <w:rPr>
                <w:color w:val="000000"/>
                <w:sz w:val="24"/>
                <w:szCs w:val="24"/>
                <w:lang w:eastAsia="ru-RU"/>
              </w:rPr>
              <w:t>54</w:t>
            </w:r>
            <w:r w:rsidRPr="00FF23B8">
              <w:rPr>
                <w:color w:val="000000"/>
                <w:sz w:val="24"/>
                <w:szCs w:val="24"/>
                <w:lang w:eastAsia="ru-RU"/>
              </w:rPr>
              <w:t>UBAG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jc w:val="right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b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Цех №5 - Газовый цех №5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АБК. Кабинет начальника цеха № 5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RAS-09CH1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АБК. Кабинет зам. начальника цеха № 5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RAS-10LH2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АБК. Кабинет зам. начальника цеха № 5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National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CW1832BF-M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Оконный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АБК. Кабинет технолога цеха № 5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MDV MSR1-09HRN1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АБК. Кабинет механика цеха № 5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Samsung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ASH-1214 ER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АБК. Кабинет техника по учету цеха № 5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RAS-10LH2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АБК. Комната тепловых процедур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Sanyo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SAP-K 91GH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АБК. Комната тепловых процедур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RAS-09 CH-1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25/7. Кабинет начальника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Samsung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AW05F05EA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Оконный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25/7. Кабинет начальника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416B65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val="en-US" w:eastAsia="ru-RU"/>
              </w:rPr>
              <w:t>MDV 18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16B65">
              <w:rPr>
                <w:sz w:val="24"/>
                <w:szCs w:val="24"/>
                <w:lang w:val="en-US" w:eastAsia="ru-RU"/>
              </w:rPr>
              <w:t>MDSR-18HRN1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25/7. Комната приема пищи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Midea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MS11V-09HRN-1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25/7. Операторная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MDV MUBI-48HRN1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608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25/7. Газовая компрессорная </w:t>
            </w:r>
          </w:p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(</w:t>
            </w:r>
            <w:r w:rsidRPr="00FF23B8">
              <w:rPr>
                <w:color w:val="000000"/>
                <w:sz w:val="24"/>
                <w:szCs w:val="24"/>
                <w:lang w:eastAsia="ru-RU"/>
              </w:rPr>
              <w:t>визуализация)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General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ASG18UB</w:t>
            </w:r>
            <w:r>
              <w:rPr>
                <w:color w:val="000000"/>
                <w:sz w:val="24"/>
                <w:szCs w:val="24"/>
                <w:lang w:eastAsia="ru-RU"/>
              </w:rPr>
              <w:t>В</w:t>
            </w:r>
            <w:r w:rsidRPr="00FF23B8">
              <w:rPr>
                <w:color w:val="000000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25/7. Газовая компрессорная</w:t>
            </w:r>
          </w:p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(п. Т</w:t>
            </w: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>, Т2 ТП-427)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DAIKIN FTXS 71F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16B65">
              <w:rPr>
                <w:sz w:val="24"/>
                <w:szCs w:val="24"/>
                <w:lang w:val="en-US" w:eastAsia="ru-RU"/>
              </w:rPr>
              <w:t>RR</w:t>
            </w:r>
            <w:r w:rsidRPr="00416B65">
              <w:rPr>
                <w:sz w:val="24"/>
                <w:szCs w:val="24"/>
                <w:lang w:eastAsia="ru-RU"/>
              </w:rPr>
              <w:t>71</w:t>
            </w:r>
            <w:r w:rsidRPr="00416B65">
              <w:rPr>
                <w:sz w:val="24"/>
                <w:szCs w:val="24"/>
                <w:lang w:val="en-US" w:eastAsia="ru-RU"/>
              </w:rPr>
              <w:t>B</w:t>
            </w:r>
            <w:r w:rsidRPr="00416B65">
              <w:rPr>
                <w:sz w:val="24"/>
                <w:szCs w:val="24"/>
                <w:lang w:eastAsia="ru-RU"/>
              </w:rPr>
              <w:t>2</w:t>
            </w:r>
            <w:r w:rsidRPr="00416B65">
              <w:rPr>
                <w:sz w:val="24"/>
                <w:szCs w:val="24"/>
                <w:lang w:val="en-US" w:eastAsia="ru-RU"/>
              </w:rPr>
              <w:t>W</w:t>
            </w:r>
            <w:r w:rsidRPr="00416B65">
              <w:rPr>
                <w:sz w:val="24"/>
                <w:szCs w:val="24"/>
                <w:lang w:eastAsia="ru-RU"/>
              </w:rPr>
              <w:t>1</w:t>
            </w:r>
            <w:r w:rsidRPr="00416B65">
              <w:rPr>
                <w:sz w:val="24"/>
                <w:szCs w:val="24"/>
                <w:lang w:val="en-US" w:eastAsia="ru-RU"/>
              </w:rPr>
              <w:t>B</w:t>
            </w:r>
            <w:r w:rsidRPr="00416B65">
              <w:rPr>
                <w:sz w:val="24"/>
                <w:szCs w:val="24"/>
                <w:lang w:eastAsia="ru-RU"/>
              </w:rPr>
              <w:t xml:space="preserve"> –</w:t>
            </w:r>
            <w:proofErr w:type="spellStart"/>
            <w:r w:rsidRPr="00416B65">
              <w:rPr>
                <w:sz w:val="24"/>
                <w:szCs w:val="24"/>
                <w:lang w:eastAsia="ru-RU"/>
              </w:rPr>
              <w:t>наружн</w:t>
            </w:r>
            <w:proofErr w:type="gramStart"/>
            <w:r w:rsidRPr="00416B65">
              <w:rPr>
                <w:sz w:val="24"/>
                <w:szCs w:val="24"/>
                <w:lang w:eastAsia="ru-RU"/>
              </w:rPr>
              <w:t>.б</w:t>
            </w:r>
            <w:proofErr w:type="gramEnd"/>
            <w:r w:rsidRPr="00416B65">
              <w:rPr>
                <w:sz w:val="24"/>
                <w:szCs w:val="24"/>
                <w:lang w:eastAsia="ru-RU"/>
              </w:rPr>
              <w:t>локи</w:t>
            </w:r>
            <w:proofErr w:type="spellEnd"/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608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УПСК. Аппаратная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E30D32" w:rsidRDefault="001106B5" w:rsidP="00C81B34">
            <w:pPr>
              <w:rPr>
                <w:sz w:val="24"/>
                <w:szCs w:val="24"/>
                <w:lang w:val="en-US" w:eastAsia="ru-RU"/>
              </w:rPr>
            </w:pPr>
            <w:r w:rsidRPr="00E30D32">
              <w:rPr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30D32">
              <w:rPr>
                <w:sz w:val="24"/>
                <w:szCs w:val="24"/>
                <w:lang w:val="en-US" w:eastAsia="ru-RU"/>
              </w:rPr>
              <w:t>MDV MDOF-12HN1-v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val="en-US" w:eastAsia="ru-RU"/>
              </w:rPr>
            </w:pPr>
            <w:r w:rsidRPr="00FF23B8">
              <w:rPr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УПСК. Операторная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General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AOG24UNBNL 7,4кВт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УПСК. Комната КИП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McQuay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MLC015BR AFCA 1,632 кВт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УПСК. Контроллерная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General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AOG30RMCL 8,6кВт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УПСК. Комната приема пищи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McQuay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MLC015BR AFCA 1,632 кВт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УПСК.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Электрощитовая</w:t>
            </w:r>
            <w:proofErr w:type="spellEnd"/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MOF2I-28HN1 3910W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УПСК. Кабинет начальника установки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343135" w:rsidRDefault="001106B5" w:rsidP="00C81B34">
            <w:pPr>
              <w:rPr>
                <w:sz w:val="24"/>
                <w:szCs w:val="24"/>
                <w:lang w:eastAsia="ru-RU"/>
              </w:rPr>
            </w:pPr>
            <w:r w:rsidRPr="00343135">
              <w:rPr>
                <w:sz w:val="24"/>
                <w:szCs w:val="24"/>
                <w:lang w:eastAsia="ru-RU"/>
              </w:rPr>
              <w:t>MDV MDUE-36HRN1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343135" w:rsidRDefault="001106B5" w:rsidP="00C81B34">
            <w:pPr>
              <w:jc w:val="center"/>
              <w:rPr>
                <w:sz w:val="24"/>
                <w:szCs w:val="24"/>
                <w:lang w:eastAsia="ru-RU"/>
              </w:rPr>
            </w:pPr>
            <w:r w:rsidRPr="00343135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343135" w:rsidRDefault="001106B5" w:rsidP="00C81B34">
            <w:pPr>
              <w:rPr>
                <w:sz w:val="24"/>
                <w:szCs w:val="24"/>
                <w:lang w:eastAsia="ru-RU"/>
              </w:rPr>
            </w:pPr>
            <w:r w:rsidRPr="00343135">
              <w:rPr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УПСК. РУ ТП-331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343135" w:rsidRDefault="001106B5" w:rsidP="00C81B34">
            <w:pPr>
              <w:rPr>
                <w:sz w:val="24"/>
                <w:szCs w:val="24"/>
                <w:lang w:eastAsia="ru-RU"/>
              </w:rPr>
            </w:pPr>
            <w:r w:rsidRPr="00343135">
              <w:rPr>
                <w:sz w:val="24"/>
                <w:szCs w:val="24"/>
                <w:lang w:eastAsia="ru-RU"/>
              </w:rPr>
              <w:t>MDV MDOU-36HN1-L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343135" w:rsidRDefault="001106B5" w:rsidP="00C81B34">
            <w:pPr>
              <w:jc w:val="center"/>
              <w:rPr>
                <w:sz w:val="24"/>
                <w:szCs w:val="24"/>
                <w:lang w:val="en-US" w:eastAsia="ru-RU"/>
              </w:rPr>
            </w:pPr>
            <w:r w:rsidRPr="00343135">
              <w:rPr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343135" w:rsidRDefault="001106B5" w:rsidP="00C81B34">
            <w:pPr>
              <w:rPr>
                <w:sz w:val="24"/>
                <w:szCs w:val="24"/>
                <w:lang w:eastAsia="ru-RU"/>
              </w:rPr>
            </w:pPr>
            <w:r w:rsidRPr="00343135">
              <w:rPr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МТБЭ. Операторная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RAS-24CH1 (сер. №398454)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МТБЭ. Машинный зал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GENERAL AOG24UNBNL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МТБЭ. Помещение РУ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Fujitsu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AOY30ABJL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МТБЭ. Кабинет начальника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Samsung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AW005F05EA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Оконный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МТБЭ. Кабинет механика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RAS-10LH2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МТБЭ. Кабинет инженеров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Samsung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AW005F05EA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Оконный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МТБЭ. Кабинет КИП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Samsung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AZ12FAJEA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Оконный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МТБЭ. Кабинет инженера АСУТП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Samsung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AW005F05EA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Оконный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УПС. РУ ТП-950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LG AUUH368D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УПС. РУ ТП-950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LG AUUH368D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УПС. Кабинет механика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RAS-10LH2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УПС. Аппаратный зал УПС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ind w:firstLineChars="200" w:firstLine="480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GENERAL R410F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УПС. Аппаратный зал УПС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ind w:firstLineChars="200" w:firstLine="480"/>
              <w:rPr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val="en-US" w:eastAsia="ru-RU"/>
              </w:rPr>
              <w:t>Mitsubichi</w:t>
            </w:r>
            <w:proofErr w:type="spellEnd"/>
            <w:r w:rsidRPr="00FF23B8">
              <w:rPr>
                <w:color w:val="000000"/>
                <w:sz w:val="24"/>
                <w:szCs w:val="24"/>
                <w:lang w:val="en-US" w:eastAsia="ru-RU"/>
              </w:rPr>
              <w:t xml:space="preserve"> 140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val="en-US" w:eastAsia="ru-RU"/>
              </w:rPr>
            </w:pPr>
            <w:r w:rsidRPr="00FF23B8">
              <w:rPr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УПС. Аппаратный зал БРССС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ind w:firstLineChars="200" w:firstLine="480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Midea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MО11М-09HN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УПС. РУ ТП-950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RAС-24CH7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УПС. РУ ТП-950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RAS-30CH6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УПС. Кабинет начальника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FF23B8">
              <w:rPr>
                <w:color w:val="000000"/>
                <w:sz w:val="24"/>
                <w:szCs w:val="24"/>
                <w:lang w:val="en-US" w:eastAsia="ru-RU"/>
              </w:rPr>
              <w:t xml:space="preserve">Hitachi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УПС. Операторная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Daikin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FTXS50J2V1D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УПС. Операторная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Panasonic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S-A24JKD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ГФУ. Кабинет начальника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RAS-09CH1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ГФУ. Операторная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RAS-09BH1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ГФУ. Операторная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General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ASH9RSE-W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ГФУ. Аппаратный зал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Panasonic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CS-E15MKDW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УКФГ. Операторная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RAS-14CH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УКФГ. Кабинет начальника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val="en-US" w:eastAsia="ru-RU"/>
              </w:rPr>
              <w:t>Hitachi 10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343135" w:rsidRDefault="001106B5" w:rsidP="00C81B34">
            <w:pPr>
              <w:rPr>
                <w:sz w:val="24"/>
                <w:szCs w:val="24"/>
                <w:lang w:eastAsia="ru-RU"/>
              </w:rPr>
            </w:pPr>
            <w:r w:rsidRPr="00343135">
              <w:rPr>
                <w:sz w:val="24"/>
                <w:szCs w:val="24"/>
                <w:lang w:eastAsia="ru-RU"/>
              </w:rPr>
              <w:t>УКФГ. ТП</w:t>
            </w:r>
            <w:r w:rsidRPr="00343135">
              <w:rPr>
                <w:sz w:val="24"/>
                <w:szCs w:val="24"/>
                <w:lang w:val="en-US" w:eastAsia="ru-RU"/>
              </w:rPr>
              <w:t>-939</w:t>
            </w:r>
            <w:r w:rsidRPr="00343135">
              <w:rPr>
                <w:sz w:val="24"/>
                <w:szCs w:val="24"/>
                <w:lang w:eastAsia="ru-RU"/>
              </w:rPr>
              <w:t xml:space="preserve"> РУ-0,4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343135" w:rsidRDefault="001106B5" w:rsidP="00C81B34">
            <w:pPr>
              <w:rPr>
                <w:sz w:val="24"/>
                <w:szCs w:val="24"/>
                <w:lang w:val="en-US" w:eastAsia="ru-RU"/>
              </w:rPr>
            </w:pPr>
            <w:r w:rsidRPr="00343135">
              <w:rPr>
                <w:sz w:val="24"/>
                <w:szCs w:val="24"/>
                <w:lang w:val="en-US" w:eastAsia="ru-RU"/>
              </w:rPr>
              <w:t>LESSAR  LS-HE48TMA4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343135" w:rsidRDefault="001106B5" w:rsidP="00C81B34">
            <w:pPr>
              <w:jc w:val="center"/>
              <w:rPr>
                <w:sz w:val="24"/>
                <w:szCs w:val="24"/>
                <w:lang w:val="en-US" w:eastAsia="ru-RU"/>
              </w:rPr>
            </w:pPr>
            <w:r w:rsidRPr="00343135">
              <w:rPr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343135" w:rsidRDefault="001106B5" w:rsidP="00C81B34">
            <w:pPr>
              <w:rPr>
                <w:sz w:val="24"/>
                <w:szCs w:val="24"/>
                <w:lang w:val="en-US" w:eastAsia="ru-RU"/>
              </w:rPr>
            </w:pPr>
            <w:r w:rsidRPr="00343135">
              <w:rPr>
                <w:sz w:val="24"/>
                <w:szCs w:val="24"/>
                <w:lang w:eastAsia="ru-RU"/>
              </w:rPr>
              <w:t>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ГНЭ. Операторная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FF23B8">
              <w:rPr>
                <w:color w:val="000000"/>
                <w:sz w:val="24"/>
                <w:szCs w:val="24"/>
                <w:lang w:val="en-US" w:eastAsia="ru-RU"/>
              </w:rPr>
              <w:t>MDV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ГНЭ. Кабинет начальника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RAS-07СН2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ГНЭ. Аппаратный зал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RAS-07СН2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УОСГ. Кабинет начальника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LG S 12PT UBRO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УОСГ. Операторная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Panasonic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CS-E7NKDW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УОСГ. Операторная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Panasonic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CS-E7NKDW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УОСГ. Аппаратный зал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Panasonic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CS-E7NKDW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УОСГ. Аппаратный зал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Panasonic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CS-E7NKDW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34313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343135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РХ. Операторная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343135" w:rsidRDefault="001106B5" w:rsidP="00C81B34">
            <w:pPr>
              <w:rPr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343135">
              <w:rPr>
                <w:color w:val="000000"/>
                <w:sz w:val="24"/>
                <w:szCs w:val="24"/>
                <w:lang w:eastAsia="ru-RU"/>
              </w:rPr>
              <w:t>General</w:t>
            </w:r>
            <w:proofErr w:type="spellEnd"/>
            <w:r w:rsidRPr="00343135">
              <w:rPr>
                <w:color w:val="000000"/>
                <w:sz w:val="24"/>
                <w:szCs w:val="24"/>
                <w:lang w:eastAsia="ru-RU"/>
              </w:rPr>
              <w:t xml:space="preserve"> A</w:t>
            </w:r>
            <w:r w:rsidRPr="00343135">
              <w:rPr>
                <w:color w:val="000000"/>
                <w:sz w:val="24"/>
                <w:szCs w:val="24"/>
                <w:lang w:val="en-US" w:eastAsia="ru-RU"/>
              </w:rPr>
              <w:t>SG18U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34313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343135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34313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343135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РХ. Кабинет механика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343135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43135">
              <w:rPr>
                <w:color w:val="000000"/>
                <w:sz w:val="24"/>
                <w:szCs w:val="24"/>
                <w:lang w:eastAsia="ru-RU"/>
              </w:rPr>
              <w:t>Samsung</w:t>
            </w:r>
            <w:proofErr w:type="spellEnd"/>
            <w:r w:rsidRPr="00343135">
              <w:rPr>
                <w:color w:val="000000"/>
                <w:sz w:val="24"/>
                <w:szCs w:val="24"/>
                <w:lang w:eastAsia="ru-RU"/>
              </w:rPr>
              <w:t xml:space="preserve"> AW05F05EA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34313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343135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Оконный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34313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343135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РХ СХМ. Операторная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343135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43135">
              <w:rPr>
                <w:color w:val="000000"/>
                <w:sz w:val="24"/>
                <w:szCs w:val="24"/>
                <w:lang w:eastAsia="ru-RU"/>
              </w:rPr>
              <w:t>General</w:t>
            </w:r>
            <w:proofErr w:type="spellEnd"/>
            <w:r w:rsidRPr="00343135">
              <w:rPr>
                <w:color w:val="000000"/>
                <w:sz w:val="24"/>
                <w:szCs w:val="24"/>
                <w:lang w:eastAsia="ru-RU"/>
              </w:rPr>
              <w:t xml:space="preserve"> A</w:t>
            </w:r>
            <w:r w:rsidRPr="00343135">
              <w:rPr>
                <w:color w:val="000000"/>
                <w:sz w:val="24"/>
                <w:szCs w:val="24"/>
                <w:lang w:val="en-US" w:eastAsia="ru-RU"/>
              </w:rPr>
              <w:t>SG18U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343135" w:rsidRDefault="001106B5" w:rsidP="00C81B34">
            <w:pPr>
              <w:jc w:val="center"/>
              <w:rPr>
                <w:color w:val="000000"/>
                <w:sz w:val="24"/>
                <w:szCs w:val="24"/>
                <w:lang w:val="en-US" w:eastAsia="ru-RU"/>
              </w:rPr>
            </w:pPr>
            <w:r w:rsidRPr="00343135">
              <w:rPr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343135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34313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343135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РХ СХМ. Операторная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343135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43135">
              <w:rPr>
                <w:color w:val="000000"/>
                <w:sz w:val="24"/>
                <w:szCs w:val="24"/>
                <w:lang w:eastAsia="ru-RU"/>
              </w:rPr>
              <w:t>General</w:t>
            </w:r>
            <w:proofErr w:type="spellEnd"/>
            <w:r w:rsidRPr="00343135">
              <w:rPr>
                <w:color w:val="000000"/>
                <w:sz w:val="24"/>
                <w:szCs w:val="24"/>
                <w:lang w:eastAsia="ru-RU"/>
              </w:rPr>
              <w:t xml:space="preserve"> A</w:t>
            </w:r>
            <w:r w:rsidRPr="00343135">
              <w:rPr>
                <w:color w:val="000000"/>
                <w:sz w:val="24"/>
                <w:szCs w:val="24"/>
                <w:lang w:val="en-US" w:eastAsia="ru-RU"/>
              </w:rPr>
              <w:t>BG18U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34313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343135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УНСЩС. Операторная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RAS-10LH2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jc w:val="right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Производство масел и парафинов КМ-2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С-100, кабинет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Dantex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RK-09PFM-R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Мобильный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С-100, кабинет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Electrolux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EACM-10 EZ/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Eu</w:t>
            </w:r>
            <w:proofErr w:type="spellEnd"/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Мобильный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6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Кабинет начальника  АБК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val="en-US" w:eastAsia="ru-RU"/>
              </w:rPr>
              <w:t>Fuyitsu</w:t>
            </w:r>
            <w:proofErr w:type="spellEnd"/>
            <w:r w:rsidRPr="00FF23B8">
              <w:rPr>
                <w:color w:val="000000"/>
                <w:sz w:val="24"/>
                <w:szCs w:val="24"/>
                <w:lang w:val="en-US" w:eastAsia="ru-RU"/>
              </w:rPr>
              <w:t xml:space="preserve"> Multi split type ASHA12LACM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Мульти-сплит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АБК, кабинет старшего механика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General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ASH9RSE-W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6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АБК, кабинет зам.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начальника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Fyjitsu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модель ASY17RSH-W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8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АБК, кабинет зам. начальника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HitachiRAS-09CH4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9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АБК, кабинет, 2 этаж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FUJITSU ASY9RSE-W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28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АБК, кабинет вед</w:t>
            </w: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>нженера-технолога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SANYO SAP-K97GHS5A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9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АБК, кабинет техника по учету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FUJITSUASY9RSE-W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АБК, кабинет экономистов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General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ASH9RSE-W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9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Кабинет С-200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Samsun</w:t>
            </w:r>
            <w:proofErr w:type="spellEnd"/>
            <w:r w:rsidRPr="00FF23B8">
              <w:rPr>
                <w:color w:val="000000"/>
                <w:sz w:val="24"/>
                <w:szCs w:val="24"/>
                <w:lang w:val="en-US" w:eastAsia="ru-RU"/>
              </w:rPr>
              <w:t>g</w:t>
            </w: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AW05F05EA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Оконный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ТП-192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LGAUUH368DUVNH366KLAD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6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Кабинет С-300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ElectroluxEACM-10EZ/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Eu</w:t>
            </w:r>
            <w:proofErr w:type="spellEnd"/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Мобильный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Кабинет С-300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DANTEXRK-09PFM-R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Мобильный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6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Кабинет С-300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LG S30LHP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ndgs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>(LSNH306DGM3)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42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Помещение АСУТП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val="en-US" w:eastAsia="ru-RU"/>
              </w:rPr>
            </w:pPr>
            <w:r w:rsidRPr="00FF23B8">
              <w:rPr>
                <w:color w:val="000000"/>
                <w:sz w:val="24"/>
                <w:szCs w:val="24"/>
                <w:lang w:val="en-US" w:eastAsia="ru-RU"/>
              </w:rPr>
              <w:t>General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Помещение АСУТП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val="en-US" w:eastAsia="ru-RU"/>
              </w:rPr>
              <w:t>LG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val="en-US" w:eastAsia="ru-RU"/>
              </w:rPr>
            </w:pPr>
            <w:r w:rsidRPr="00FF23B8">
              <w:rPr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562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Помещение АСУТП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General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Classic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ASG30UBBJ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41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Центральная операторная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FUGIElectricROC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– 457R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5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Центральная операторная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HITACHIRAS-24CH2RAC-24CH2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258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Операторная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холодильного отделения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FujiRS457R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Операторная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холодильного отделения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General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AOG54UMAUT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6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Операторная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холодильного отделения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HitachiRAS-20CHZ2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6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ТП-193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PanasonicU-B34DBE8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8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ТП-191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PanasonicU-B34DBE8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6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Кабинет С-400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SanyoSAP-K97GHS5A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5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Кабинет начальника  холодильного отделения С-400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Samsung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VW05F05EA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Оконный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5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Кабинет   С-500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Electrolux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br/>
              <w:t>EACM-10 EZ/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Eu</w:t>
            </w:r>
            <w:proofErr w:type="spellEnd"/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Мобильный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608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ТУПСОТМ кабинеты начальника и механика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VW05F05EA Оконный кондиционер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Samsung</w:t>
            </w:r>
            <w:proofErr w:type="spellEnd"/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Оконный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кондиционер   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4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ТУПСОТМ операторная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val="en-US"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Модель</w:t>
            </w:r>
            <w:r w:rsidRPr="00FF23B8">
              <w:rPr>
                <w:color w:val="000000"/>
                <w:sz w:val="24"/>
                <w:szCs w:val="24"/>
                <w:lang w:val="en-US" w:eastAsia="ru-RU"/>
              </w:rPr>
              <w:t>: RAS-09CH2/RAC-09CH2Hitachi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8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Уч-к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ПТПВП здание титул 34/3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SAMSUNGAQ12A9ME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Уч-к</w:t>
            </w:r>
            <w:proofErr w:type="spellEnd"/>
            <w:r w:rsidRPr="00FF23B8">
              <w:rPr>
                <w:sz w:val="24"/>
                <w:szCs w:val="24"/>
                <w:lang w:eastAsia="ru-RU"/>
              </w:rPr>
              <w:t xml:space="preserve"> ПТПВП здание титул 188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B5" w:rsidRPr="00FF23B8" w:rsidRDefault="001106B5" w:rsidP="00C81B34">
            <w:pPr>
              <w:jc w:val="center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BALLU  BSQ-18HN1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3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Уч-к</w:t>
            </w:r>
            <w:proofErr w:type="spellEnd"/>
            <w:r w:rsidRPr="00FF23B8">
              <w:rPr>
                <w:sz w:val="24"/>
                <w:szCs w:val="24"/>
                <w:lang w:eastAsia="ru-RU"/>
              </w:rPr>
              <w:t xml:space="preserve"> ПТПВП здание титул 188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B5" w:rsidRPr="00FF23B8" w:rsidRDefault="001106B5" w:rsidP="00C81B34">
            <w:pPr>
              <w:jc w:val="center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BALLU  BSQ-07HN1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106B5" w:rsidRPr="00FF23B8" w:rsidRDefault="001106B5" w:rsidP="00C81B3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b/>
                <w:color w:val="000000"/>
                <w:sz w:val="24"/>
                <w:szCs w:val="24"/>
                <w:lang w:val="en-US" w:eastAsia="ru-RU"/>
              </w:rPr>
            </w:pPr>
            <w:r w:rsidRPr="00FF23B8">
              <w:rPr>
                <w:b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b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Лаборатория технического надзора и диагностики оборудования (</w:t>
            </w:r>
            <w:proofErr w:type="spellStart"/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ЛТНиДО</w:t>
            </w:r>
            <w:proofErr w:type="spellEnd"/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тит.146 2 этаж. Кабинет №1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 - 09CH2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тит.146 2 этаж. Кабинет №2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 - 09CH2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тит.146 2 этаж. Кабинет №3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 - 09CH2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тит.146 2 этаж. Кабинет №4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 - 09CH2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тит.146 2 этаж. Кабинет №5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Элемаш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КБ2-2-2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тит.146 2 этаж. Кабинет №7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 - 09CH2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тит.146 2 этаж. Кабинет №8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 - 09CH2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тит.146 2 этаж. Кабинет №9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General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ASH 9rse-w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тит.146 2 этаж. Кабинет №10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General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ASH 9rse-w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тит.146 2 этаж. Кабинет №11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 - 09CH2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тит.146 2 этаж. Кабинет №12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 - 09CH2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тит.146 1 этаж. Инженер по зданиям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Sanyo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SAP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gas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5а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тит.162/2 3 этаж.  Лаборатория </w:t>
            </w: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>ефектоскописты</w:t>
            </w:r>
            <w:proofErr w:type="spellEnd"/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National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CW-1830sf-m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Оконный </w:t>
            </w:r>
            <w:r>
              <w:rPr>
                <w:color w:val="000000"/>
                <w:sz w:val="24"/>
                <w:szCs w:val="24"/>
                <w:lang w:eastAsia="ru-RU"/>
              </w:rPr>
              <w:t>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тит.162/2 3 этаж.  Инженер по коррозии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FF23B8">
              <w:rPr>
                <w:color w:val="000000"/>
                <w:sz w:val="24"/>
                <w:szCs w:val="24"/>
                <w:lang w:val="en-US" w:eastAsia="ru-RU"/>
              </w:rPr>
              <w:t>MDV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База оборудования  Лит</w:t>
            </w: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>. Участок Входного Контроля 1 этаж лаборатория спектрального анализа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ras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09ch4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608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База оборудования  Лит</w:t>
            </w: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>. Участок Входного Контроля 2 этаж инженер входного контроля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ras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09ch4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608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База оборудования  Лит</w:t>
            </w: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. Участок Входного Контроля  2 этаж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дефектоскописты</w:t>
            </w:r>
            <w:proofErr w:type="spellEnd"/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National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CW-1830sf-m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Оконный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кондиционер    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6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Автомобиль - лаборатория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без названия подключается к 220 при работе во время испытаний оборудования.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тит.146,  1 этаж. Инженер </w:t>
            </w: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-м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еханик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National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CW-1830sf-m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Оконный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jc w:val="right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ЦЕХ №12 - Очистки сточных вод №12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Операторная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участка МО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 - 10CH2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Операторная участка ДОС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 - 18CH2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Кабинет механика участка МО и ДОС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 - 14CH2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Комната приема пищи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 - 08LH1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Кабинет начальника цеха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 - 08LH1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Кабинет зам</w:t>
            </w: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>ачальника цеха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 - 08LH1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Кабинет механика цеха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 - 14CH2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Кабинет начальника участка УОЛН и ВОС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 - 14CH2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Кабинет начальника участка МО и ДОС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 - 08LH1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Кабинет инженер по строительству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 - 14CH2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Кабинет техника по учету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Remko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ML 262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Операторная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участка БХО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 - 14LH1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Операторная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воздуходувной станции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Daewoo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DSB-126PH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Операторная УПН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тит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.263/4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val="en-US" w:eastAsia="ru-RU"/>
              </w:rPr>
              <w:t>MDV</w:t>
            </w: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Операторная УПН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тит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>. 263/4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Remko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ML 352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Операторная ОЛН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тит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>. 263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 - 18LH1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Операторная ВОС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тит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>. 250/104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 - 25QH1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Операторная ВОС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тит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>. 250/104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Panasonic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PA9CKE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Операторная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участка БХО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 - 14LH1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Операторная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воздуходувной станции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Daewoo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DSB-126PH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Операторная УОАИ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Тропик А-3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Тепловая завеса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jc w:val="right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ЦЕХ №13 - Товарно-сырьевой №13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Кабинет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нач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>. цеха № 13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FF23B8">
              <w:rPr>
                <w:color w:val="000000"/>
                <w:sz w:val="24"/>
                <w:szCs w:val="24"/>
                <w:lang w:val="en-US" w:eastAsia="ru-RU"/>
              </w:rPr>
              <w:t>MDV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val="en-US" w:eastAsia="ru-RU"/>
              </w:rPr>
            </w:pPr>
            <w:r w:rsidRPr="00FF23B8">
              <w:rPr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Кабинет  зам.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нач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>. цеха, технолога, техника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Сплит </w:t>
            </w: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-с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>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Кабинет  механика цеха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FF23B8">
              <w:rPr>
                <w:color w:val="000000"/>
                <w:sz w:val="24"/>
                <w:szCs w:val="24"/>
                <w:lang w:val="en-US" w:eastAsia="ru-RU"/>
              </w:rPr>
              <w:t>MDV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Кабинет диспетчера, вед</w:t>
            </w: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>нженера-технолога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MDV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Операторная СНН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FF23B8">
              <w:rPr>
                <w:color w:val="000000"/>
                <w:sz w:val="24"/>
                <w:szCs w:val="24"/>
                <w:lang w:val="en-US" w:eastAsia="ru-RU"/>
              </w:rPr>
              <w:t>MDV 18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Операторная УТН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Wolf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WK-W41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Электроконтейнерная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 УТН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FF23B8">
              <w:rPr>
                <w:color w:val="000000"/>
                <w:sz w:val="24"/>
                <w:szCs w:val="24"/>
                <w:lang w:val="en-US" w:eastAsia="ru-RU"/>
              </w:rPr>
              <w:t>LG 12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УРПУ СНН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Riello</w:t>
            </w:r>
            <w:proofErr w:type="spellEnd"/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O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>конный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Операторная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 налива  тит.206/2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АХ9EW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Оконный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Операторная   КС и PCH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КМ-2-2,0-0,1</w:t>
            </w: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val="en-US" w:eastAsia="ru-RU"/>
              </w:rPr>
            </w:pPr>
            <w:r w:rsidRPr="00FF23B8">
              <w:rPr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Трансфор</w:t>
            </w: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>одст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>. аппаратная СНТНА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Panasonic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Flexi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System</w:t>
            </w:r>
            <w:proofErr w:type="spellEnd"/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Комната  приема пищи, операторная СНТНА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Panasonic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Single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Split</w:t>
            </w:r>
            <w:proofErr w:type="spellEnd"/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АБК 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каб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>. начальника, механика  СНТНА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RAS-10LH2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Сплит-системы</w:t>
            </w:r>
            <w:proofErr w:type="spellEnd"/>
            <w:proofErr w:type="gram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Операторная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>,  парки смешения  т.46/2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 RAD QH1(28,40,80)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Мульти-сплит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УОО ТСБ диспетчер, комната  приема пищи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LG3063 H3L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Мульти-сплит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УОО НГК ТСБ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нач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. и зам.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нач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. отдела  отгрузок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LG LSJ0962HL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Сплит </w:t>
            </w: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-с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>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УОО НГК ТСБ  операторная, бытовка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LGLSJ0762HL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Сплит </w:t>
            </w: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-с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>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УОО НГК ТСБ кабинет тепловых процедур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LGLSL1261-HL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Сплит </w:t>
            </w: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-с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>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УОО НГК ТСБ диспетчерская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LGG12ST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Сплит </w:t>
            </w: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-с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>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УОО НГК ППС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LGLS-R126  ABL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val="en-US" w:eastAsia="ru-RU"/>
              </w:rPr>
            </w:pPr>
            <w:r w:rsidRPr="00FF23B8">
              <w:rPr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Сплит </w:t>
            </w: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-с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>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УОО НГК проходная №2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RE</w:t>
            </w: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RAC-09CM7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Сплит </w:t>
            </w: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-с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>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УОО НГК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Ст</w:t>
            </w: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>овоярославская</w:t>
            </w:r>
            <w:proofErr w:type="spellEnd"/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Fujitsu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General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УОО НГК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Ст</w:t>
            </w: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>овоярославская,раскредит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LG LS J0962HL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Сплит </w:t>
            </w: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-с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>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УОО НГК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Ст</w:t>
            </w: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>овоярославская,диспетчеры</w:t>
            </w:r>
            <w:proofErr w:type="spellEnd"/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Panasonic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CU-A7BKP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Сплит </w:t>
            </w: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>–</w:t>
            </w:r>
            <w:r w:rsidRPr="00FF23B8">
              <w:rPr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>истема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Кабинет начальника,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механика</w:t>
            </w: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,Т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>СП</w:t>
            </w:r>
            <w:proofErr w:type="spellEnd"/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Сплит </w:t>
            </w: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-с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>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Кабинет начальника, механика П.С.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RAS-10LH2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Сплит </w:t>
            </w: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-с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>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Кабинет диспетчеры,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нач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>. участка отгрузки, начальник СНН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REC RAC -10LH1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Сплит </w:t>
            </w: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-с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>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Насосная  тит.49/8 ТСП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Panasonic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U-B50DBE8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106B5" w:rsidRPr="0034313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1106B5" w:rsidRPr="00343135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 xml:space="preserve">Помещение ТП и РУ </w:t>
            </w:r>
            <w:proofErr w:type="gramStart"/>
            <w:r w:rsidRPr="00343135">
              <w:rPr>
                <w:color w:val="000000"/>
                <w:sz w:val="24"/>
                <w:szCs w:val="24"/>
                <w:lang w:eastAsia="ru-RU"/>
              </w:rPr>
              <w:t>насосной</w:t>
            </w:r>
            <w:proofErr w:type="gramEnd"/>
            <w:r w:rsidRPr="00343135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3135">
              <w:rPr>
                <w:color w:val="000000"/>
                <w:sz w:val="24"/>
                <w:szCs w:val="24"/>
                <w:lang w:eastAsia="ru-RU"/>
              </w:rPr>
              <w:t>тит</w:t>
            </w:r>
            <w:proofErr w:type="spellEnd"/>
            <w:r w:rsidRPr="00343135">
              <w:rPr>
                <w:color w:val="000000"/>
                <w:sz w:val="24"/>
                <w:szCs w:val="24"/>
                <w:lang w:eastAsia="ru-RU"/>
              </w:rPr>
              <w:t>. 49/8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106B5" w:rsidRPr="00343135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val="en-US" w:eastAsia="ru-RU"/>
              </w:rPr>
              <w:t>Panasonic U-B50DBE8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106B5" w:rsidRPr="00343135" w:rsidRDefault="001106B5" w:rsidP="00C81B34">
            <w:pPr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343135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106B5" w:rsidRPr="0034313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1106B5" w:rsidRPr="00343135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 xml:space="preserve">Помещение ТП и РУ </w:t>
            </w:r>
            <w:proofErr w:type="gramStart"/>
            <w:r w:rsidRPr="00343135">
              <w:rPr>
                <w:color w:val="000000"/>
                <w:sz w:val="24"/>
                <w:szCs w:val="24"/>
                <w:lang w:eastAsia="ru-RU"/>
              </w:rPr>
              <w:t>насосной</w:t>
            </w:r>
            <w:proofErr w:type="gramEnd"/>
            <w:r w:rsidRPr="00343135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3135">
              <w:rPr>
                <w:color w:val="000000"/>
                <w:sz w:val="24"/>
                <w:szCs w:val="24"/>
                <w:lang w:eastAsia="ru-RU"/>
              </w:rPr>
              <w:t>тит</w:t>
            </w:r>
            <w:proofErr w:type="spellEnd"/>
            <w:r w:rsidRPr="00343135">
              <w:rPr>
                <w:color w:val="000000"/>
                <w:sz w:val="24"/>
                <w:szCs w:val="24"/>
                <w:lang w:eastAsia="ru-RU"/>
              </w:rPr>
              <w:t>. 49/8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106B5" w:rsidRPr="00343135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val="en-US" w:eastAsia="ru-RU"/>
              </w:rPr>
              <w:t>Panasonic</w:t>
            </w:r>
            <w:r w:rsidRPr="00343135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43135">
              <w:rPr>
                <w:color w:val="000000"/>
                <w:sz w:val="24"/>
                <w:szCs w:val="24"/>
                <w:lang w:val="en-US" w:eastAsia="ru-RU"/>
              </w:rPr>
              <w:t>U</w:t>
            </w:r>
            <w:r w:rsidRPr="00343135">
              <w:rPr>
                <w:color w:val="000000"/>
                <w:sz w:val="24"/>
                <w:szCs w:val="24"/>
                <w:lang w:eastAsia="ru-RU"/>
              </w:rPr>
              <w:t>-</w:t>
            </w:r>
            <w:r w:rsidRPr="00343135">
              <w:rPr>
                <w:color w:val="000000"/>
                <w:sz w:val="24"/>
                <w:szCs w:val="24"/>
                <w:lang w:val="en-US" w:eastAsia="ru-RU"/>
              </w:rPr>
              <w:t>B</w:t>
            </w:r>
            <w:r w:rsidRPr="00343135">
              <w:rPr>
                <w:color w:val="000000"/>
                <w:sz w:val="24"/>
                <w:szCs w:val="24"/>
                <w:lang w:eastAsia="ru-RU"/>
              </w:rPr>
              <w:t>28</w:t>
            </w:r>
            <w:r w:rsidRPr="00343135">
              <w:rPr>
                <w:color w:val="000000"/>
                <w:sz w:val="24"/>
                <w:szCs w:val="24"/>
                <w:lang w:val="en-US" w:eastAsia="ru-RU"/>
              </w:rPr>
              <w:t>DBE</w:t>
            </w:r>
            <w:r w:rsidRPr="00343135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106B5" w:rsidRPr="00343135" w:rsidRDefault="001106B5" w:rsidP="00C81B34">
            <w:pPr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343135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Сплит - 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106B5" w:rsidRPr="0034313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106B5" w:rsidRPr="00343135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Помещение ТП-673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106B5" w:rsidRPr="00343135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val="en-US" w:eastAsia="ru-RU"/>
              </w:rPr>
              <w:t>General</w:t>
            </w:r>
            <w:r w:rsidRPr="00343135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43135">
              <w:rPr>
                <w:color w:val="000000"/>
                <w:sz w:val="24"/>
                <w:szCs w:val="24"/>
                <w:lang w:val="en-US" w:eastAsia="ru-RU"/>
              </w:rPr>
              <w:t>ABG</w:t>
            </w:r>
            <w:r w:rsidRPr="00343135">
              <w:rPr>
                <w:color w:val="000000"/>
                <w:sz w:val="24"/>
                <w:szCs w:val="24"/>
                <w:lang w:eastAsia="ru-RU"/>
              </w:rPr>
              <w:t>45</w:t>
            </w:r>
            <w:r w:rsidRPr="00343135">
              <w:rPr>
                <w:color w:val="000000"/>
                <w:sz w:val="24"/>
                <w:szCs w:val="24"/>
                <w:lang w:val="en-US" w:eastAsia="ru-RU"/>
              </w:rPr>
              <w:t>U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106B5" w:rsidRPr="00343135" w:rsidRDefault="001106B5" w:rsidP="00C81B34">
            <w:pPr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343135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106B5" w:rsidRPr="0034313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106B5" w:rsidRPr="00343135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Помещение ТП-673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106B5" w:rsidRPr="00343135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val="en-US" w:eastAsia="ru-RU"/>
              </w:rPr>
              <w:t>General ABG18U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106B5" w:rsidRPr="00343135" w:rsidRDefault="001106B5" w:rsidP="00C81B34">
            <w:pPr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343135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Сплит - 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106B5" w:rsidRPr="0034313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106B5" w:rsidRPr="00343135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Помещение ТП-67</w:t>
            </w:r>
            <w:r w:rsidRPr="00343135">
              <w:rPr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106B5" w:rsidRPr="00343135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val="en-US" w:eastAsia="ru-RU"/>
              </w:rPr>
              <w:t>General ABG45U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106B5" w:rsidRPr="00343135" w:rsidRDefault="001106B5" w:rsidP="00C81B34">
            <w:pPr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343135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106B5" w:rsidRPr="0034313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106B5" w:rsidRPr="00343135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Помещение ТП-67</w:t>
            </w:r>
            <w:r w:rsidRPr="00343135">
              <w:rPr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106B5" w:rsidRPr="00343135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val="en-US" w:eastAsia="ru-RU"/>
              </w:rPr>
              <w:t>General ABG18U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106B5" w:rsidRPr="00343135" w:rsidRDefault="001106B5" w:rsidP="00C81B34">
            <w:pPr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343135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Сплит - 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106B5" w:rsidRPr="0034313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106B5" w:rsidRPr="00343135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Помещение ТП-67</w:t>
            </w:r>
            <w:r w:rsidRPr="00343135">
              <w:rPr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106B5" w:rsidRPr="00343135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val="en-US" w:eastAsia="ru-RU"/>
              </w:rPr>
              <w:t>General ABG30U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106B5" w:rsidRPr="00343135" w:rsidRDefault="001106B5" w:rsidP="00C81B34">
            <w:pPr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343135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Сплит - 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106B5" w:rsidRPr="0034313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106B5" w:rsidRPr="00343135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Помещение ТП-67</w:t>
            </w:r>
            <w:r w:rsidRPr="00343135">
              <w:rPr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106B5" w:rsidRPr="00343135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val="en-US" w:eastAsia="ru-RU"/>
              </w:rPr>
              <w:t>General ABG18U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106B5" w:rsidRPr="00343135" w:rsidRDefault="001106B5" w:rsidP="00C81B34">
            <w:pPr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343135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Сплит - 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106B5" w:rsidRPr="0034313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106B5" w:rsidRPr="00343135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 xml:space="preserve">Операторная АУТН </w:t>
            </w:r>
            <w:proofErr w:type="spellStart"/>
            <w:r w:rsidRPr="00343135">
              <w:rPr>
                <w:color w:val="000000"/>
                <w:sz w:val="24"/>
                <w:szCs w:val="24"/>
                <w:lang w:eastAsia="ru-RU"/>
              </w:rPr>
              <w:t>тит</w:t>
            </w:r>
            <w:proofErr w:type="spellEnd"/>
            <w:r w:rsidRPr="00343135">
              <w:rPr>
                <w:color w:val="000000"/>
                <w:sz w:val="24"/>
                <w:szCs w:val="24"/>
                <w:lang w:eastAsia="ru-RU"/>
              </w:rPr>
              <w:t>. 206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106B5" w:rsidRPr="00343135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val="en-US" w:eastAsia="ru-RU"/>
              </w:rPr>
              <w:t>GEA EX-HGX4/650-4S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106B5" w:rsidRPr="00343135" w:rsidRDefault="001106B5" w:rsidP="00C81B34">
            <w:pPr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343135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106B5" w:rsidRPr="0034313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106B5" w:rsidRPr="00343135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 xml:space="preserve">Операторная АУТН </w:t>
            </w:r>
            <w:proofErr w:type="spellStart"/>
            <w:r w:rsidRPr="00343135">
              <w:rPr>
                <w:color w:val="000000"/>
                <w:sz w:val="24"/>
                <w:szCs w:val="24"/>
                <w:lang w:eastAsia="ru-RU"/>
              </w:rPr>
              <w:t>тит</w:t>
            </w:r>
            <w:proofErr w:type="spellEnd"/>
            <w:r w:rsidRPr="00343135">
              <w:rPr>
                <w:color w:val="000000"/>
                <w:sz w:val="24"/>
                <w:szCs w:val="24"/>
                <w:lang w:eastAsia="ru-RU"/>
              </w:rPr>
              <w:t>. 212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106B5" w:rsidRPr="00343135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val="en-US" w:eastAsia="ru-RU"/>
              </w:rPr>
              <w:t>GEA EX-HGX4/650-4S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106B5" w:rsidRPr="00343135" w:rsidRDefault="001106B5" w:rsidP="00C81B34">
            <w:pPr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343135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jc w:val="right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ind w:left="-170" w:firstLine="170"/>
              <w:jc w:val="center"/>
              <w:rPr>
                <w:b/>
                <w:color w:val="000000"/>
                <w:sz w:val="24"/>
                <w:szCs w:val="24"/>
                <w:lang w:val="en-US" w:eastAsia="ru-RU"/>
              </w:rPr>
            </w:pPr>
            <w:r w:rsidRPr="00FF23B8">
              <w:rPr>
                <w:b/>
                <w:color w:val="000000"/>
                <w:sz w:val="24"/>
                <w:szCs w:val="24"/>
                <w:lang w:eastAsia="ru-RU"/>
              </w:rPr>
              <w:t>9</w:t>
            </w:r>
            <w:r w:rsidRPr="00FF23B8">
              <w:rPr>
                <w:b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Центральная заводская лаборатория (ЦЗЛ)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Здание лаб. масел тит.165/2, к.214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FF23B8">
              <w:rPr>
                <w:color w:val="000000"/>
                <w:sz w:val="24"/>
                <w:szCs w:val="24"/>
                <w:lang w:val="en-US" w:eastAsia="ru-RU"/>
              </w:rPr>
              <w:t>Hitachi RAS 09CH2/RAC 09CH2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Здание лаб. масел тит.165/2, к.317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FF23B8">
              <w:rPr>
                <w:color w:val="000000"/>
                <w:sz w:val="24"/>
                <w:szCs w:val="24"/>
                <w:lang w:val="en-US" w:eastAsia="ru-RU"/>
              </w:rPr>
              <w:t>Hitachi RAS 09CH2/RAC 09CH2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Здание лаб.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F23B8">
              <w:rPr>
                <w:color w:val="000000"/>
                <w:sz w:val="24"/>
                <w:szCs w:val="24"/>
                <w:lang w:eastAsia="ru-RU"/>
              </w:rPr>
              <w:t>масел тит.165/2 к. 317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Samsung</w:t>
            </w:r>
            <w:proofErr w:type="spellEnd"/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Оконный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Здание лаб. масел тит.165/2, к.206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 14ВH2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Здание лаб. масел тит.165/2, к. 318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GCW 24 HRN1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Оконный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Здание лаб. масел тит.165/2, к. 306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GCW 24 HRN1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Оконный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Здание лаб. масел тит.165/2, к. 301,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MOD. AX12EW5C2 05/95г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Оконный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Здание лаб. масел тит.165/2, к. 309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MOD. AX15EW5C1 01/96г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Оконный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Лаборатория битумной установки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тит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35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LG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 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Передвижная экологическая лаборатория контроля качества воздуха (ПЭЛ)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WAECO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EasyCool</w:t>
            </w:r>
            <w:proofErr w:type="spellEnd"/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Оконный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Здание ИЛ ЦЗЛ тит.288/10б, к.205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Samsung</w:t>
            </w:r>
            <w:proofErr w:type="spellEnd"/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Оконный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Здание ИЛ ЦЗЛ тит.288/10б, к.206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Samsung</w:t>
            </w:r>
            <w:proofErr w:type="spellEnd"/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Оконный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Здание ЦЗЛ 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тит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163</w:t>
            </w: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  К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211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Samsung</w:t>
            </w:r>
            <w:proofErr w:type="spellEnd"/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Здание ИЛ ЦЗЛ тит.288/10б, к.213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Здание тов. лаб. тит.167/2 ком.26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 09CH2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Здание тов. лаб. тит.167/2 ком.36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 09CH2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Здание тов. лаб. тит.167/2 ком.32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 09CH2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Здание тов. лаб. тит.167/2 ком.16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 14ВН2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Здание тов.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F23B8">
              <w:rPr>
                <w:color w:val="000000"/>
                <w:sz w:val="24"/>
                <w:szCs w:val="24"/>
                <w:lang w:eastAsia="ru-RU"/>
              </w:rPr>
              <w:t>лаб. тит.167/2 ком.24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 14ВН2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Здание ВПС тит.141/3 ком.204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Мс</w:t>
            </w:r>
            <w:r w:rsidRPr="00FF23B8">
              <w:rPr>
                <w:color w:val="000000"/>
                <w:sz w:val="24"/>
                <w:szCs w:val="24"/>
                <w:lang w:val="en-US" w:eastAsia="ru-RU"/>
              </w:rPr>
              <w:t xml:space="preserve"> Quay MWM010FR AFAD S/N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Здание ВПС тит.141/3 ком.206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Мс</w:t>
            </w:r>
            <w:r w:rsidRPr="00FF23B8">
              <w:rPr>
                <w:color w:val="000000"/>
                <w:sz w:val="24"/>
                <w:szCs w:val="24"/>
                <w:lang w:val="en-US" w:eastAsia="ru-RU"/>
              </w:rPr>
              <w:t xml:space="preserve"> Quay MWM010FR AFAD S/N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Здание ВПС тит.141/3 ком.212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Мс</w:t>
            </w:r>
            <w:r w:rsidRPr="00FF23B8">
              <w:rPr>
                <w:color w:val="000000"/>
                <w:sz w:val="24"/>
                <w:szCs w:val="24"/>
                <w:lang w:val="en-US" w:eastAsia="ru-RU"/>
              </w:rPr>
              <w:t xml:space="preserve"> Quay MWM010FR AFAD S/N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Здание ВПС тит.141/3 ком.204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Мс</w:t>
            </w:r>
            <w:r w:rsidRPr="00FF23B8">
              <w:rPr>
                <w:color w:val="000000"/>
                <w:sz w:val="24"/>
                <w:szCs w:val="24"/>
                <w:lang w:val="en-US" w:eastAsia="ru-RU"/>
              </w:rPr>
              <w:t xml:space="preserve"> Quay MWM010FR AFAD S/N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Здание ЦЗЛ тит.163 Кабинет111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 09CH2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Здание ЦЗЛ тит.163, к. 313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 10AH1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Здание ЦЗЛ тит.163, к. 301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 09CH2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Здание ЦЗЛ тит.163, к. 302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 09CH2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Здание ЦЗЛ тит.163, к. 209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 09CH2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Здание ЦЗЛ тит.163, к. 201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 09CH2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Здание ЦЗЛ тит.163 кабинет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нач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>. цеха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 09CH2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Здание ЦЗЛ тит.163 Кабинет 103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 09CH2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jc w:val="right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ЦЕХ №15 </w:t>
            </w:r>
            <w:proofErr w:type="spellStart"/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КИПиА</w:t>
            </w:r>
            <w:proofErr w:type="spellEnd"/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и систем управления №15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тит.160  кабинет №316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Samsunq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AQ-07A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тит.160  кабинет №313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val="en-US" w:eastAsia="ru-RU"/>
              </w:rPr>
              <w:t>Weit</w:t>
            </w:r>
            <w:proofErr w:type="spellEnd"/>
            <w:r w:rsidRPr="00FF23B8">
              <w:rPr>
                <w:color w:val="000000"/>
                <w:sz w:val="24"/>
                <w:szCs w:val="24"/>
                <w:lang w:val="en-US" w:eastAsia="ru-RU"/>
              </w:rPr>
              <w:t xml:space="preserve"> – </w:t>
            </w:r>
            <w:proofErr w:type="spellStart"/>
            <w:r w:rsidRPr="00FF23B8">
              <w:rPr>
                <w:color w:val="000000"/>
                <w:sz w:val="24"/>
                <w:szCs w:val="24"/>
                <w:lang w:val="en-US" w:eastAsia="ru-RU"/>
              </w:rPr>
              <w:t>Westighouse</w:t>
            </w:r>
            <w:proofErr w:type="spellEnd"/>
            <w:r w:rsidRPr="00FF23B8">
              <w:rPr>
                <w:color w:val="000000"/>
                <w:sz w:val="24"/>
                <w:szCs w:val="24"/>
                <w:lang w:val="en-US" w:eastAsia="ru-RU"/>
              </w:rPr>
              <w:t xml:space="preserve">  </w:t>
            </w:r>
            <w:r w:rsidRPr="00FF23B8">
              <w:rPr>
                <w:color w:val="000000"/>
                <w:sz w:val="24"/>
                <w:szCs w:val="24"/>
                <w:lang w:eastAsia="ru-RU"/>
              </w:rPr>
              <w:t>АХ</w:t>
            </w:r>
            <w:r w:rsidRPr="00FF23B8">
              <w:rPr>
                <w:color w:val="000000"/>
                <w:sz w:val="24"/>
                <w:szCs w:val="24"/>
                <w:lang w:val="en-US" w:eastAsia="ru-RU"/>
              </w:rPr>
              <w:t xml:space="preserve"> 12EW 5C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кондиционер (оконный)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тит.160  кабинет №310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val="en-US" w:eastAsia="ru-RU"/>
              </w:rPr>
              <w:t>Weit</w:t>
            </w:r>
            <w:proofErr w:type="spellEnd"/>
            <w:r w:rsidRPr="00FF23B8">
              <w:rPr>
                <w:color w:val="000000"/>
                <w:sz w:val="24"/>
                <w:szCs w:val="24"/>
                <w:lang w:val="en-US" w:eastAsia="ru-RU"/>
              </w:rPr>
              <w:t xml:space="preserve"> – </w:t>
            </w:r>
            <w:proofErr w:type="spellStart"/>
            <w:r w:rsidRPr="00FF23B8">
              <w:rPr>
                <w:color w:val="000000"/>
                <w:sz w:val="24"/>
                <w:szCs w:val="24"/>
                <w:lang w:val="en-US" w:eastAsia="ru-RU"/>
              </w:rPr>
              <w:t>Westighouse</w:t>
            </w:r>
            <w:proofErr w:type="spellEnd"/>
            <w:r w:rsidRPr="00FF23B8">
              <w:rPr>
                <w:color w:val="000000"/>
                <w:sz w:val="24"/>
                <w:szCs w:val="24"/>
                <w:lang w:val="en-US" w:eastAsia="ru-RU"/>
              </w:rPr>
              <w:t xml:space="preserve">  </w:t>
            </w:r>
            <w:r w:rsidRPr="00FF23B8">
              <w:rPr>
                <w:color w:val="000000"/>
                <w:sz w:val="24"/>
                <w:szCs w:val="24"/>
                <w:lang w:eastAsia="ru-RU"/>
              </w:rPr>
              <w:t>АХ</w:t>
            </w:r>
            <w:r w:rsidRPr="00FF23B8">
              <w:rPr>
                <w:color w:val="000000"/>
                <w:sz w:val="24"/>
                <w:szCs w:val="24"/>
                <w:lang w:val="en-US" w:eastAsia="ru-RU"/>
              </w:rPr>
              <w:t xml:space="preserve"> 12EW 5C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кондиционер (оконный)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тит.160  кабинет №304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National</w:t>
            </w:r>
            <w:proofErr w:type="spellEnd"/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кондиционер (оконный)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тит.160  кабинет №302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GC/GU-S07HRJN1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тит.160  кабинет №301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GC/GU-S07HRJN1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тит.160  кабинет №303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GC/GU-S07HRJN1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тит.160  кабинет №309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LG S09AF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тит.160  кабинет №314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БК 2300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кондиционер (оконный)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тит.160  кабинет №202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LG S09AF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Сплит-система</w:t>
            </w:r>
            <w:r>
              <w:rPr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тит.160  кабинет №203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val="en-US" w:eastAsia="ru-RU"/>
              </w:rPr>
              <w:t>Weit</w:t>
            </w:r>
            <w:proofErr w:type="spellEnd"/>
            <w:r w:rsidRPr="00FF23B8">
              <w:rPr>
                <w:color w:val="000000"/>
                <w:sz w:val="24"/>
                <w:szCs w:val="24"/>
                <w:lang w:val="en-US" w:eastAsia="ru-RU"/>
              </w:rPr>
              <w:t xml:space="preserve"> – </w:t>
            </w:r>
            <w:proofErr w:type="spellStart"/>
            <w:r w:rsidRPr="00FF23B8">
              <w:rPr>
                <w:color w:val="000000"/>
                <w:sz w:val="24"/>
                <w:szCs w:val="24"/>
                <w:lang w:val="en-US" w:eastAsia="ru-RU"/>
              </w:rPr>
              <w:t>Westighouse</w:t>
            </w:r>
            <w:proofErr w:type="spellEnd"/>
            <w:r w:rsidRPr="00FF23B8">
              <w:rPr>
                <w:color w:val="000000"/>
                <w:sz w:val="24"/>
                <w:szCs w:val="24"/>
                <w:lang w:val="en-US" w:eastAsia="ru-RU"/>
              </w:rPr>
              <w:t xml:space="preserve">  </w:t>
            </w:r>
            <w:r w:rsidRPr="00FF23B8">
              <w:rPr>
                <w:color w:val="000000"/>
                <w:sz w:val="24"/>
                <w:szCs w:val="24"/>
                <w:lang w:eastAsia="ru-RU"/>
              </w:rPr>
              <w:t>АХ</w:t>
            </w:r>
            <w:r w:rsidRPr="00FF23B8">
              <w:rPr>
                <w:color w:val="000000"/>
                <w:sz w:val="24"/>
                <w:szCs w:val="24"/>
                <w:lang w:val="en-US" w:eastAsia="ru-RU"/>
              </w:rPr>
              <w:t xml:space="preserve"> 12EW 5C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кондиционер (оконный)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тит.160  кабинет №207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National</w:t>
            </w:r>
            <w:proofErr w:type="spellEnd"/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кондиционер (оконный)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тит.160  кабинет №205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Midea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 MS11MU-09HRN1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тит.160  кабинет №211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General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ASH12RSE-W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тит.160  кабинет №213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БК 2300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кондиционер (оконный)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тит.149  кабинет №202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LG-S18PT CASCADE B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тит.149  кабинет №310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val="en-US" w:eastAsia="ru-RU"/>
              </w:rPr>
              <w:t>Weit</w:t>
            </w:r>
            <w:proofErr w:type="spellEnd"/>
            <w:r w:rsidRPr="00FF23B8">
              <w:rPr>
                <w:color w:val="000000"/>
                <w:sz w:val="24"/>
                <w:szCs w:val="24"/>
                <w:lang w:val="en-US" w:eastAsia="ru-RU"/>
              </w:rPr>
              <w:t xml:space="preserve"> – </w:t>
            </w:r>
            <w:proofErr w:type="spellStart"/>
            <w:r w:rsidRPr="00FF23B8">
              <w:rPr>
                <w:color w:val="000000"/>
                <w:sz w:val="24"/>
                <w:szCs w:val="24"/>
                <w:lang w:val="en-US" w:eastAsia="ru-RU"/>
              </w:rPr>
              <w:t>Westighouse</w:t>
            </w:r>
            <w:proofErr w:type="spellEnd"/>
            <w:r w:rsidRPr="00FF23B8">
              <w:rPr>
                <w:color w:val="000000"/>
                <w:sz w:val="24"/>
                <w:szCs w:val="24"/>
                <w:lang w:val="en-US" w:eastAsia="ru-RU"/>
              </w:rPr>
              <w:t xml:space="preserve">  </w:t>
            </w:r>
            <w:r w:rsidRPr="00FF23B8">
              <w:rPr>
                <w:color w:val="000000"/>
                <w:sz w:val="24"/>
                <w:szCs w:val="24"/>
                <w:lang w:eastAsia="ru-RU"/>
              </w:rPr>
              <w:t>АХ</w:t>
            </w:r>
            <w:r w:rsidRPr="00FF23B8">
              <w:rPr>
                <w:color w:val="000000"/>
                <w:sz w:val="24"/>
                <w:szCs w:val="24"/>
                <w:lang w:val="en-US" w:eastAsia="ru-RU"/>
              </w:rPr>
              <w:t xml:space="preserve"> 12EW 5C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кондиционер (оконный)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тит.149  кабинет №401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val="en-US" w:eastAsia="ru-RU"/>
              </w:rPr>
              <w:t>Weit</w:t>
            </w:r>
            <w:proofErr w:type="spellEnd"/>
            <w:r w:rsidRPr="00FF23B8">
              <w:rPr>
                <w:color w:val="000000"/>
                <w:sz w:val="24"/>
                <w:szCs w:val="24"/>
                <w:lang w:val="en-US" w:eastAsia="ru-RU"/>
              </w:rPr>
              <w:t xml:space="preserve"> – </w:t>
            </w:r>
            <w:proofErr w:type="spellStart"/>
            <w:r w:rsidRPr="00FF23B8">
              <w:rPr>
                <w:color w:val="000000"/>
                <w:sz w:val="24"/>
                <w:szCs w:val="24"/>
                <w:lang w:val="en-US" w:eastAsia="ru-RU"/>
              </w:rPr>
              <w:t>Westighouse</w:t>
            </w:r>
            <w:proofErr w:type="spellEnd"/>
            <w:r w:rsidRPr="00FF23B8">
              <w:rPr>
                <w:color w:val="000000"/>
                <w:sz w:val="24"/>
                <w:szCs w:val="24"/>
                <w:lang w:val="en-US" w:eastAsia="ru-RU"/>
              </w:rPr>
              <w:t xml:space="preserve">  </w:t>
            </w:r>
            <w:r w:rsidRPr="00FF23B8">
              <w:rPr>
                <w:color w:val="000000"/>
                <w:sz w:val="24"/>
                <w:szCs w:val="24"/>
                <w:lang w:eastAsia="ru-RU"/>
              </w:rPr>
              <w:t>АХ</w:t>
            </w:r>
            <w:r w:rsidRPr="00FF23B8">
              <w:rPr>
                <w:color w:val="000000"/>
                <w:sz w:val="24"/>
                <w:szCs w:val="24"/>
                <w:lang w:val="en-US" w:eastAsia="ru-RU"/>
              </w:rPr>
              <w:t xml:space="preserve"> 12EW 5C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кондиционер (оконный)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тит.149  кабинет №402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Samsunq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AQ-12UGFN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тит.149  кабинет №404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National</w:t>
            </w:r>
            <w:proofErr w:type="spellEnd"/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кондиционер (оконный)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тит.149  кабинет №405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LG S09AF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тит.149  кабинет №406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LG S09SWC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тит.149  кабинет №408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val="en-US" w:eastAsia="ru-RU"/>
              </w:rPr>
              <w:t>Weit</w:t>
            </w:r>
            <w:proofErr w:type="spellEnd"/>
            <w:r w:rsidRPr="00FF23B8">
              <w:rPr>
                <w:color w:val="000000"/>
                <w:sz w:val="24"/>
                <w:szCs w:val="24"/>
                <w:lang w:val="en-US" w:eastAsia="ru-RU"/>
              </w:rPr>
              <w:t xml:space="preserve"> – </w:t>
            </w:r>
            <w:proofErr w:type="spellStart"/>
            <w:r w:rsidRPr="00FF23B8">
              <w:rPr>
                <w:color w:val="000000"/>
                <w:sz w:val="24"/>
                <w:szCs w:val="24"/>
                <w:lang w:val="en-US" w:eastAsia="ru-RU"/>
              </w:rPr>
              <w:t>Westighouse</w:t>
            </w:r>
            <w:proofErr w:type="spellEnd"/>
            <w:r w:rsidRPr="00FF23B8">
              <w:rPr>
                <w:color w:val="000000"/>
                <w:sz w:val="24"/>
                <w:szCs w:val="24"/>
                <w:lang w:val="en-US" w:eastAsia="ru-RU"/>
              </w:rPr>
              <w:t xml:space="preserve">  </w:t>
            </w:r>
            <w:r w:rsidRPr="00FF23B8">
              <w:rPr>
                <w:color w:val="000000"/>
                <w:sz w:val="24"/>
                <w:szCs w:val="24"/>
                <w:lang w:eastAsia="ru-RU"/>
              </w:rPr>
              <w:t>АХ</w:t>
            </w:r>
            <w:r w:rsidRPr="00FF23B8">
              <w:rPr>
                <w:color w:val="000000"/>
                <w:sz w:val="24"/>
                <w:szCs w:val="24"/>
                <w:lang w:val="en-US" w:eastAsia="ru-RU"/>
              </w:rPr>
              <w:t xml:space="preserve"> 12EW 5C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кондиционер (оконный)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тит.149  кабинет №409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FF23B8">
              <w:rPr>
                <w:color w:val="000000"/>
                <w:sz w:val="24"/>
                <w:szCs w:val="24"/>
                <w:lang w:val="en-US" w:eastAsia="ru-RU"/>
              </w:rPr>
              <w:t>General Fujitsu ASH/AOH 9R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тит.149  кабинет №410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FF23B8">
              <w:rPr>
                <w:color w:val="000000"/>
                <w:sz w:val="24"/>
                <w:szCs w:val="24"/>
                <w:lang w:val="en-US" w:eastAsia="ru-RU"/>
              </w:rPr>
              <w:t>General Fujitsu ASH/AOH 12R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тит.149  кабинет №411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FF23B8">
              <w:rPr>
                <w:color w:val="000000"/>
                <w:sz w:val="24"/>
                <w:szCs w:val="24"/>
                <w:lang w:val="en-US" w:eastAsia="ru-RU"/>
              </w:rPr>
              <w:t>General Fujitsu ASH/AOH 7R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тит.149  кабинет №412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val="en-US" w:eastAsia="ru-RU"/>
              </w:rPr>
              <w:t>Weit</w:t>
            </w:r>
            <w:proofErr w:type="spellEnd"/>
            <w:r w:rsidRPr="00FF23B8">
              <w:rPr>
                <w:color w:val="000000"/>
                <w:sz w:val="24"/>
                <w:szCs w:val="24"/>
                <w:lang w:val="en-US" w:eastAsia="ru-RU"/>
              </w:rPr>
              <w:t xml:space="preserve"> – </w:t>
            </w:r>
            <w:proofErr w:type="spellStart"/>
            <w:r w:rsidRPr="00FF23B8">
              <w:rPr>
                <w:color w:val="000000"/>
                <w:sz w:val="24"/>
                <w:szCs w:val="24"/>
                <w:lang w:val="en-US" w:eastAsia="ru-RU"/>
              </w:rPr>
              <w:t>Westighouse</w:t>
            </w:r>
            <w:proofErr w:type="spellEnd"/>
            <w:r w:rsidRPr="00FF23B8">
              <w:rPr>
                <w:color w:val="000000"/>
                <w:sz w:val="24"/>
                <w:szCs w:val="24"/>
                <w:lang w:val="en-US" w:eastAsia="ru-RU"/>
              </w:rPr>
              <w:t xml:space="preserve"> AX 12 EF 5C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кондиционер (оконный)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тит.149  кабинет №209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LG-S18PT CASCADE B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тит.149  кабинет №208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LG-S12PT CASCADE B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тит.149  кабинет №308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LG-S12PT CASCADE B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тит.141  кабинет №5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val="en-US" w:eastAsia="ru-RU"/>
              </w:rPr>
              <w:t>Weit</w:t>
            </w:r>
            <w:proofErr w:type="spellEnd"/>
            <w:r w:rsidRPr="00FF23B8">
              <w:rPr>
                <w:color w:val="000000"/>
                <w:sz w:val="24"/>
                <w:szCs w:val="24"/>
                <w:lang w:val="en-US" w:eastAsia="ru-RU"/>
              </w:rPr>
              <w:t xml:space="preserve"> – </w:t>
            </w:r>
            <w:proofErr w:type="spellStart"/>
            <w:r w:rsidRPr="00FF23B8">
              <w:rPr>
                <w:color w:val="000000"/>
                <w:sz w:val="24"/>
                <w:szCs w:val="24"/>
                <w:lang w:val="en-US" w:eastAsia="ru-RU"/>
              </w:rPr>
              <w:t>Westighouse</w:t>
            </w:r>
            <w:proofErr w:type="spellEnd"/>
            <w:r w:rsidRPr="00FF23B8">
              <w:rPr>
                <w:color w:val="000000"/>
                <w:sz w:val="24"/>
                <w:szCs w:val="24"/>
                <w:lang w:val="en-US" w:eastAsia="ru-RU"/>
              </w:rPr>
              <w:t xml:space="preserve">  </w:t>
            </w:r>
            <w:r w:rsidRPr="00FF23B8">
              <w:rPr>
                <w:color w:val="000000"/>
                <w:sz w:val="24"/>
                <w:szCs w:val="24"/>
                <w:lang w:eastAsia="ru-RU"/>
              </w:rPr>
              <w:t>АХ</w:t>
            </w:r>
            <w:r w:rsidRPr="00FF23B8">
              <w:rPr>
                <w:color w:val="000000"/>
                <w:sz w:val="24"/>
                <w:szCs w:val="24"/>
                <w:lang w:val="en-US" w:eastAsia="ru-RU"/>
              </w:rPr>
              <w:t xml:space="preserve"> 12EW 5C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кондиционер (оконный)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тит.141  кабинет №8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БК 2300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кондиционер (оконный)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тит.612/1  кабинет №105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БК 2300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кондиционер (оконный)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тит.160 кабинет №305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LG S09SWC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тит.160  кабинет №306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LG S09SWC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Сплит-система</w:t>
            </w:r>
            <w:r>
              <w:rPr>
                <w:sz w:val="24"/>
                <w:szCs w:val="24"/>
                <w:lang w:eastAsia="ru-RU"/>
              </w:rPr>
              <w:t xml:space="preserve">      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jc w:val="right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ЦЕХ №17  Цех </w:t>
            </w:r>
            <w:proofErr w:type="spellStart"/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ресурсообеспечения</w:t>
            </w:r>
            <w:proofErr w:type="spellEnd"/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№17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АБК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тит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>. 140, кабинет зам. начальника цеха. 3 этаж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FF23B8">
              <w:rPr>
                <w:color w:val="000000"/>
                <w:sz w:val="24"/>
                <w:szCs w:val="24"/>
                <w:lang w:val="en-US" w:eastAsia="ru-RU"/>
              </w:rPr>
              <w:t>Sanyo Electric. Ltd SAP-K97GHS5A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АБК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тит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>. 140, кабинет начальника цеха.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General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model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ASH9RSEW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АБК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тит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>. 140, кабинет механика цеха.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General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model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ASH9RSEW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АБК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тит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>. 140, кабинет техника по учёту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HITACHI RAS-07CH4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АБК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тит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>. 140, кабинет участка ПТС.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HITACHI RAS-07CH4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АБК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тит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. 140, кабинет начальника ЦВК.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HITACHI RAS-07CH4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АБК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тит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>. 140, кабинет зам. начальника цеха. 2 этаж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HITACHI RAS-07CH4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Азотные установки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Холодильная установка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bitzer</w:t>
            </w:r>
            <w:proofErr w:type="spellEnd"/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Азотные установки, </w:t>
            </w: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операторная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Тит. 24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FF23B8">
              <w:rPr>
                <w:color w:val="000000"/>
                <w:sz w:val="24"/>
                <w:szCs w:val="24"/>
                <w:lang w:val="en-US" w:eastAsia="ru-RU"/>
              </w:rPr>
              <w:t>MDV model MDOR-18HN1/MDSR-18HRN1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Азотные установки, кабинеты начальника и механика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FF23B8">
              <w:rPr>
                <w:color w:val="000000"/>
                <w:sz w:val="24"/>
                <w:szCs w:val="24"/>
                <w:lang w:val="en-US" w:eastAsia="ru-RU"/>
              </w:rPr>
              <w:t xml:space="preserve">Panasonic model </w:t>
            </w:r>
            <w:r w:rsidRPr="00FF23B8">
              <w:rPr>
                <w:color w:val="000000"/>
                <w:sz w:val="24"/>
                <w:szCs w:val="24"/>
                <w:lang w:eastAsia="ru-RU"/>
              </w:rPr>
              <w:t>С</w:t>
            </w:r>
            <w:r w:rsidRPr="00FF23B8">
              <w:rPr>
                <w:color w:val="000000"/>
                <w:sz w:val="24"/>
                <w:szCs w:val="24"/>
                <w:lang w:val="en-US" w:eastAsia="ru-RU"/>
              </w:rPr>
              <w:t>U-</w:t>
            </w:r>
            <w:r w:rsidRPr="00FF23B8">
              <w:rPr>
                <w:color w:val="000000"/>
                <w:sz w:val="24"/>
                <w:szCs w:val="24"/>
                <w:lang w:eastAsia="ru-RU"/>
              </w:rPr>
              <w:t>МА</w:t>
            </w:r>
            <w:r w:rsidRPr="00FF23B8">
              <w:rPr>
                <w:color w:val="000000"/>
                <w:sz w:val="24"/>
                <w:szCs w:val="24"/>
                <w:lang w:val="en-US" w:eastAsia="ru-RU"/>
              </w:rPr>
              <w:t xml:space="preserve"> 185 </w:t>
            </w:r>
            <w:r w:rsidRPr="00FF23B8">
              <w:rPr>
                <w:color w:val="000000"/>
                <w:sz w:val="24"/>
                <w:szCs w:val="24"/>
                <w:lang w:eastAsia="ru-RU"/>
              </w:rPr>
              <w:t>КЕ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Азотные установки, </w:t>
            </w: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контроллерная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Тит. 14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FF23B8">
              <w:rPr>
                <w:color w:val="000000"/>
                <w:sz w:val="24"/>
                <w:szCs w:val="24"/>
                <w:lang w:val="en-US" w:eastAsia="ru-RU"/>
              </w:rPr>
              <w:t>Hitachi model RAS-08BH5/RAC-08BH5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Установка ХВП, аппаратная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Panasonic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model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CU-B34DBE8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Установка ХВП, аппаратная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Panasonic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model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CU-B50DBE8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Установка ХВП, ТП-905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Panasonic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model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CU-B50DBE8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Установка ХВП, АБК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RAС-10LH1(B)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Сплит-система 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ЦВК-1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LG KSNH096JL44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ЦВК-2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RAС-10LH1(B)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ЦВК-2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FF23B8">
              <w:rPr>
                <w:color w:val="000000"/>
                <w:sz w:val="24"/>
                <w:szCs w:val="24"/>
                <w:lang w:val="en-US" w:eastAsia="ru-RU"/>
              </w:rPr>
              <w:t>MDV model 3D DC INVERTER ALPS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ЦВК-3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RAС-08СH9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КС-3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RAС-10LH1(B)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Сплит-система 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АБК тит.148, кабинет зам. начальника </w:t>
            </w:r>
            <w:r w:rsidRPr="00FF23B8">
              <w:rPr>
                <w:color w:val="000000"/>
                <w:sz w:val="24"/>
                <w:szCs w:val="24"/>
                <w:lang w:eastAsia="ru-RU"/>
              </w:rPr>
              <w:lastRenderedPageBreak/>
              <w:t>цеха. 3 этаж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lastRenderedPageBreak/>
              <w:t>HITACHI RAS-09CH6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АБК тит.148, кабинет участка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н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>/станций, 3-й этаж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MDV MSR1i-09HRN1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АБК тит.148, кабинет участка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н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>/станций, 3-й этаж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HITACHI RAS-09CH6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АБК тит.148, кабинет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ВиК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>, 3-й этаж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HITACHI RAS-09CH6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АБК тит.148, кабинет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ВиК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>, 3-й этаж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MDV MSR1i-09HRN1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АБК тит.148, кабинет сменных инженеров, 2-этаж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SAMSUNG AGO09A5ME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АБК тит.148, кабинет ООО «СРС», 1-й этаж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HITACHI RAS-09CH6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АБК тит.148, кабинет ООО «СРС», 1-й этаж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HITACHI RAS-09CH6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АБК тит.148, кабинет механика ГНЭ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HITACHI RAS-09CH6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АБК тит.148, кабинет ООО «СРС»,1-й этаж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HITACHI RAS-09CH6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АБК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тит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148, кабинет ОАО «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СГ-Транс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>», 1-й этаж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White-Westinghouse</w:t>
            </w:r>
            <w:proofErr w:type="spellEnd"/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Оконный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Водоблок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БОВ-2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FUJITASU ASY9RSE-W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Водоблок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БОВ-3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FUJITASU ASY9RSE-W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Водоблок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БОВ-1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HITACHI RAS-10LH2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Водозабор тит.275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HITACHI RAS-10LH2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jc w:val="right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Цех №19 - Ремонтно-механический цех №19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Кабинет кладовщицы здание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ти</w:t>
            </w:r>
            <w:r w:rsidRPr="00FF23B8">
              <w:rPr>
                <w:color w:val="000000"/>
                <w:sz w:val="24"/>
                <w:szCs w:val="24"/>
                <w:lang w:eastAsia="ru-RU"/>
              </w:rPr>
              <w:t>т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162/7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Кондиционер АХ 12Е W5 США.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45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Кабинет №37 здание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ти</w:t>
            </w:r>
            <w:r w:rsidRPr="00FF23B8">
              <w:rPr>
                <w:color w:val="000000"/>
                <w:sz w:val="24"/>
                <w:szCs w:val="24"/>
                <w:lang w:eastAsia="ru-RU"/>
              </w:rPr>
              <w:t>т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162/1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Кондиционер</w:t>
            </w:r>
            <w:r w:rsidRPr="001106B5">
              <w:rPr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F23B8">
              <w:rPr>
                <w:color w:val="000000"/>
                <w:sz w:val="24"/>
                <w:szCs w:val="24"/>
                <w:lang w:val="en-US" w:eastAsia="ru-RU"/>
              </w:rPr>
              <w:t>Fujitsu</w:t>
            </w:r>
            <w:r w:rsidRPr="001106B5">
              <w:rPr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F23B8">
              <w:rPr>
                <w:color w:val="000000"/>
                <w:sz w:val="24"/>
                <w:szCs w:val="24"/>
                <w:lang w:val="en-US" w:eastAsia="ru-RU"/>
              </w:rPr>
              <w:t>General</w:t>
            </w:r>
            <w:r w:rsidRPr="001106B5">
              <w:rPr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F23B8">
              <w:rPr>
                <w:color w:val="000000"/>
                <w:sz w:val="24"/>
                <w:szCs w:val="24"/>
                <w:lang w:val="en-US" w:eastAsia="ru-RU"/>
              </w:rPr>
              <w:t>ASH</w:t>
            </w:r>
            <w:r w:rsidRPr="001106B5">
              <w:rPr>
                <w:color w:val="000000"/>
                <w:sz w:val="24"/>
                <w:szCs w:val="24"/>
                <w:lang w:val="en-US" w:eastAsia="ru-RU"/>
              </w:rPr>
              <w:t xml:space="preserve"> 9</w:t>
            </w:r>
            <w:r w:rsidRPr="00FF23B8">
              <w:rPr>
                <w:color w:val="000000"/>
                <w:sz w:val="24"/>
                <w:szCs w:val="24"/>
                <w:lang w:val="en-US" w:eastAsia="ru-RU"/>
              </w:rPr>
              <w:t>RE</w:t>
            </w:r>
            <w:r w:rsidRPr="001106B5">
              <w:rPr>
                <w:color w:val="000000"/>
                <w:sz w:val="24"/>
                <w:szCs w:val="24"/>
                <w:lang w:val="en-US" w:eastAsia="ru-RU"/>
              </w:rPr>
              <w:t>/</w:t>
            </w:r>
            <w:r w:rsidRPr="00FF23B8">
              <w:rPr>
                <w:color w:val="000000"/>
                <w:sz w:val="24"/>
                <w:szCs w:val="24"/>
                <w:lang w:val="en-US" w:eastAsia="ru-RU"/>
              </w:rPr>
              <w:t>AO</w:t>
            </w:r>
            <w:r w:rsidRPr="001106B5">
              <w:rPr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F23B8">
              <w:rPr>
                <w:color w:val="000000"/>
                <w:sz w:val="24"/>
                <w:szCs w:val="24"/>
                <w:lang w:val="en-US" w:eastAsia="ru-RU"/>
              </w:rPr>
              <w:t>V</w:t>
            </w:r>
            <w:r w:rsidRPr="001106B5">
              <w:rPr>
                <w:color w:val="000000"/>
                <w:sz w:val="24"/>
                <w:szCs w:val="24"/>
                <w:lang w:val="en-US" w:eastAsia="ru-RU"/>
              </w:rPr>
              <w:t>9</w:t>
            </w:r>
            <w:r w:rsidRPr="00FF23B8">
              <w:rPr>
                <w:color w:val="000000"/>
                <w:sz w:val="24"/>
                <w:szCs w:val="24"/>
                <w:lang w:val="en-US" w:eastAsia="ru-RU"/>
              </w:rPr>
              <w:t>RSE</w:t>
            </w:r>
            <w:r w:rsidRPr="001106B5">
              <w:rPr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F23B8">
              <w:rPr>
                <w:color w:val="000000"/>
                <w:sz w:val="24"/>
                <w:szCs w:val="24"/>
                <w:lang w:eastAsia="ru-RU"/>
              </w:rPr>
              <w:t>к</w:t>
            </w:r>
            <w:r w:rsidRPr="001106B5">
              <w:rPr>
                <w:color w:val="000000"/>
                <w:sz w:val="24"/>
                <w:szCs w:val="24"/>
                <w:lang w:val="en-US" w:eastAsia="ru-RU"/>
              </w:rPr>
              <w:t>.6</w:t>
            </w:r>
            <w:r w:rsidRPr="00FF23B8">
              <w:rPr>
                <w:color w:val="000000"/>
                <w:sz w:val="24"/>
                <w:szCs w:val="24"/>
                <w:lang w:val="en-US" w:eastAsia="ru-RU"/>
              </w:rPr>
              <w:t>2.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Кабинет №33 здание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ти</w:t>
            </w:r>
            <w:r w:rsidRPr="00FF23B8">
              <w:rPr>
                <w:color w:val="000000"/>
                <w:sz w:val="24"/>
                <w:szCs w:val="24"/>
                <w:lang w:eastAsia="ru-RU"/>
              </w:rPr>
              <w:t>т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162/1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Кондиционер импортный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Fujitsu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Кабинет №34 здание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ти</w:t>
            </w:r>
            <w:r w:rsidRPr="00FF23B8">
              <w:rPr>
                <w:color w:val="000000"/>
                <w:sz w:val="24"/>
                <w:szCs w:val="24"/>
                <w:lang w:eastAsia="ru-RU"/>
              </w:rPr>
              <w:t>т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170/3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Кондиционер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Fujitsu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ASV9RSE/AQ RSE-В КБ.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608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Кабинет №36 здание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ти</w:t>
            </w:r>
            <w:r w:rsidRPr="00FF23B8">
              <w:rPr>
                <w:color w:val="000000"/>
                <w:sz w:val="24"/>
                <w:szCs w:val="24"/>
                <w:lang w:eastAsia="ru-RU"/>
              </w:rPr>
              <w:t>т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170/3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Кондиционер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Fujitsu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ASV9RSE/AQ9RSE -В ПТБ.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Кабинет №35 здание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ти</w:t>
            </w:r>
            <w:r w:rsidRPr="00FF23B8">
              <w:rPr>
                <w:color w:val="000000"/>
                <w:sz w:val="24"/>
                <w:szCs w:val="24"/>
                <w:lang w:eastAsia="ru-RU"/>
              </w:rPr>
              <w:t>т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170/3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Кондиционер "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Fujitsu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ASY9R. У сметчика.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54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Кабинет №31 здание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ти</w:t>
            </w:r>
            <w:r w:rsidRPr="00FF23B8">
              <w:rPr>
                <w:color w:val="000000"/>
                <w:sz w:val="24"/>
                <w:szCs w:val="24"/>
                <w:lang w:eastAsia="ru-RU"/>
              </w:rPr>
              <w:t>т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162/1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Кондиционер</w:t>
            </w:r>
            <w:r w:rsidRPr="00FF23B8">
              <w:rPr>
                <w:color w:val="000000"/>
                <w:sz w:val="24"/>
                <w:szCs w:val="24"/>
                <w:lang w:val="en-US" w:eastAsia="ru-RU"/>
              </w:rPr>
              <w:t xml:space="preserve"> "MCQUAY MWMO10 ER ML CO10 BR"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4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Кабинет №32 здание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ти</w:t>
            </w:r>
            <w:r w:rsidRPr="00FF23B8">
              <w:rPr>
                <w:color w:val="000000"/>
                <w:sz w:val="24"/>
                <w:szCs w:val="24"/>
                <w:lang w:eastAsia="ru-RU"/>
              </w:rPr>
              <w:t>т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162/1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 xml:space="preserve">    Кондиционер  </w:t>
            </w:r>
            <w:proofErr w:type="spellStart"/>
            <w:r w:rsidRPr="00FF23B8">
              <w:rPr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sz w:val="24"/>
                <w:szCs w:val="24"/>
                <w:lang w:eastAsia="ru-RU"/>
              </w:rPr>
              <w:t xml:space="preserve"> RAS - 09CH2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Кабинет №35 здание тит.</w:t>
            </w:r>
            <w:r w:rsidRPr="00FF23B8">
              <w:rPr>
                <w:color w:val="000000"/>
                <w:sz w:val="24"/>
                <w:szCs w:val="24"/>
                <w:lang w:eastAsia="ru-RU"/>
              </w:rPr>
              <w:t>162/1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MDV 09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Кабинет №30 здание тит.</w:t>
            </w:r>
            <w:r w:rsidRPr="00FF23B8">
              <w:rPr>
                <w:color w:val="000000"/>
                <w:sz w:val="24"/>
                <w:szCs w:val="24"/>
                <w:lang w:eastAsia="ru-RU"/>
              </w:rPr>
              <w:t>170/3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     Кондиционер  HITACHI RAC-09 CV1.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jc w:val="right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ЦЕХ №20  Информационных технологий, связи и сигнализации №20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Начальник  службы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Sanyo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 SAP-K97GHS5A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Зам.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начальника цеха,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нач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>. службы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FUJITSU ASY9RSE-W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Заводоуправление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NATIONAL CW-1832BF-M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val="en-US" w:eastAsia="ru-RU"/>
              </w:rPr>
            </w:pPr>
            <w:r w:rsidRPr="00FF23B8">
              <w:rPr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Оконный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Площадка  С-100,Ц.6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GENERAL ASH9RSJCW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Участок сигнализации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LG G12LH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Служебное помещение 2этаж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TOSHIBA RAS-10YKH-E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Зал заседаний 2 этаж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LG S24LHP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Зал заседаний  2 этаж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MITSUBISHI MSH-GA50VB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Служебное помещение 2этаж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BALLU BSV/IN-18HNI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АТС Заводоуправление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Dantex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RK-09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Мобильный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Служебное помещение 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FUNAI 90-SH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Помещения АБК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FF23B8">
              <w:rPr>
                <w:color w:val="000000"/>
                <w:sz w:val="24"/>
                <w:szCs w:val="24"/>
                <w:lang w:val="en-US" w:eastAsia="ru-RU"/>
              </w:rPr>
              <w:t>General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val="en-US" w:eastAsia="ru-RU"/>
              </w:rPr>
            </w:pPr>
            <w:r w:rsidRPr="00FF23B8">
              <w:rPr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jc w:val="right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b/>
                <w:color w:val="000000"/>
                <w:sz w:val="24"/>
                <w:szCs w:val="24"/>
                <w:lang w:val="en-US" w:eastAsia="ru-RU"/>
              </w:rPr>
            </w:pPr>
            <w:r w:rsidRPr="00FF23B8">
              <w:rPr>
                <w:b/>
                <w:color w:val="000000"/>
                <w:sz w:val="24"/>
                <w:szCs w:val="24"/>
                <w:lang w:eastAsia="ru-RU"/>
              </w:rPr>
              <w:t>2</w:t>
            </w:r>
            <w:r w:rsidRPr="00FF23B8">
              <w:rPr>
                <w:b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Военизированный газоспасательный отряд (ВГСО)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Кабинет начальника цеха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val="en-US" w:eastAsia="ru-RU"/>
              </w:rPr>
              <w:t>MDV</w:t>
            </w: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Кабинет зам. начальника цеха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RAS09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Кабинет механика цеха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RAS09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Кабинет командиров пункта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RAS09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Кабинет лаборантов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RAS09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Кабинет начальника лаборатории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Samsung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AW05F05EA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Оконный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Весовая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Samsung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AW05F05EA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Оконный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Лаборатория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АСМ- 12 HR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Мобильный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8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Комната дежурного по ВГСО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АСМ- 12 HR 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Мобильный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8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АБК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FF23B8">
              <w:rPr>
                <w:color w:val="000000"/>
                <w:sz w:val="24"/>
                <w:szCs w:val="24"/>
                <w:lang w:val="en-US" w:eastAsia="ru-RU"/>
              </w:rPr>
              <w:t>MDV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val="en-US" w:eastAsia="ru-RU"/>
              </w:rPr>
            </w:pPr>
            <w:r w:rsidRPr="00FF23B8">
              <w:rPr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517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jc w:val="right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b/>
                <w:color w:val="000000"/>
                <w:sz w:val="24"/>
                <w:szCs w:val="24"/>
                <w:lang w:val="en-US" w:eastAsia="ru-RU"/>
              </w:rPr>
            </w:pPr>
            <w:r w:rsidRPr="00FF23B8">
              <w:rPr>
                <w:b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258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ЦЕХ №23 Цех материально-технических ресурсов</w:t>
            </w: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 и транспортно-хозяйственного обеспечения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Начальник цеха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 (RAS 09CH6)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Зам. начальника</w:t>
            </w: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ц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>еха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(RAS 09CH6)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Механик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(RAS 09CH6)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Мастер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(RAS 09CH2)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Склад 96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(RAS 07CH1)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Склад 92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(RAS 07CH1)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Склад 97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(RAS 09CH2)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Столовая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(RAS 07CH1)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Склад 99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National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(CS A123KH)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Склад спецодежды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(RAS 14CH2)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Склад 95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(RAS 10LH1В)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Склад 91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(RAS 10LH1В)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Склад 93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(RAS 10LH1В)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Экономист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(RAS 10LH1В)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Помещение </w:t>
            </w: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лит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>. Д/д</w:t>
            </w: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(RAS 07CH1)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Диспетчер,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нач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. цеха,  зам. начальника 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val="en-US" w:eastAsia="ru-RU"/>
              </w:rPr>
            </w:pPr>
            <w:r w:rsidRPr="00FF23B8">
              <w:rPr>
                <w:color w:val="000000"/>
                <w:sz w:val="24"/>
                <w:szCs w:val="24"/>
                <w:lang w:val="en-US" w:eastAsia="ru-RU"/>
              </w:rPr>
              <w:t xml:space="preserve">General ASH 9RSE-W, </w:t>
            </w:r>
            <w:r w:rsidRPr="00FF23B8">
              <w:rPr>
                <w:color w:val="000000"/>
                <w:sz w:val="24"/>
                <w:szCs w:val="24"/>
                <w:lang w:eastAsia="ru-RU"/>
              </w:rPr>
              <w:t>КВ</w:t>
            </w:r>
            <w:r w:rsidRPr="00FF23B8">
              <w:rPr>
                <w:color w:val="000000"/>
                <w:sz w:val="24"/>
                <w:szCs w:val="24"/>
                <w:lang w:val="en-US" w:eastAsia="ru-RU"/>
              </w:rPr>
              <w:t xml:space="preserve">2-2,20 </w:t>
            </w:r>
            <w:r w:rsidRPr="00FF23B8">
              <w:rPr>
                <w:color w:val="000000"/>
                <w:sz w:val="24"/>
                <w:szCs w:val="24"/>
                <w:lang w:eastAsia="ru-RU"/>
              </w:rPr>
              <w:t>РС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6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Приемная, кабинет механика, кабинет директора УЮТ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General</w:t>
            </w:r>
            <w:proofErr w:type="spellEnd"/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Кабинет бухгалтера, экономиста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val="en-US" w:eastAsia="ru-RU"/>
              </w:rPr>
            </w:pPr>
            <w:r w:rsidRPr="00FF23B8">
              <w:rPr>
                <w:color w:val="000000"/>
                <w:sz w:val="24"/>
                <w:szCs w:val="24"/>
                <w:lang w:val="en-US" w:eastAsia="ru-RU"/>
              </w:rPr>
              <w:t xml:space="preserve">General ASH 9RSE-W, Hitachi RAS-25 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Кабинет службы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безопас-ти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движения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RAS-09 CH2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Ремонтная мастерская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КПП, Кабинет инженера МТС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Samsung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AW05F05EA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Оконный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Ж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д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цех арендаторы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LG,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jc w:val="right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Цех №24 - Цех режима №24 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Кабинет №2 Вед</w:t>
            </w: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>пециалист тит.130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Sanyo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RCS7HSIE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Кабинет №4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нач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>. караула  тит.130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Fujitsu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AOY12LEC/ASYG12LECA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Кабинет№8,9 </w:t>
            </w: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спец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>. УСБ тит.130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Chofu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Sereno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CAR 27PAUN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Кабинет№13 начальник цеха тит.130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RAC-09CH6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Кабинет №1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нач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>. отд. Контроля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GENERAL ASHG09LLCA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Архив БП</w:t>
            </w: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>КПП№4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Sanyo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SA79G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Оконный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  кондиционер        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БП на КПП №3,Центр.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Прох-я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к.10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LG 12ST N4S3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Кабинет № 14 инженеры ИСБ тит.130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Sanyo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SAP-K97GMS79G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Мастерская инженеров ИСБ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RAC-09CH6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ЦПО на ТСБ начальник караула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Fujitsu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AOYG24LAT3/ASYG 07LUCA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Мульт</w:t>
            </w: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и-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сплит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ЦПО серверная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Fujitsu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AOY12LUSCC/ASYG12USCCW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КПП №1,1а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Fujitsu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ASY18A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</w:t>
            </w: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т-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КПП №2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LG G18ST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КПП №2А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MITSUBISHI SUZ-KA50VA3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КПП №3,3</w:t>
            </w: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А</w:t>
            </w:r>
            <w:proofErr w:type="gramEnd"/>
          </w:p>
        </w:tc>
        <w:tc>
          <w:tcPr>
            <w:tcW w:w="4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Fujitsu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ASY18A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КПП №4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General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18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КПП №4А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Carrier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FB4A/38/18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Канальный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КПП №5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Fujitsu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ASY18A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КПП №10 ТСБ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Fujitsu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AOG18UNDNL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КПП №11 ТСБ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Fujitsu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ASY18A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КПП №17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Fujitsu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AOY18ANAK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КПП №18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Fujitsu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AOG24UNBNL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Блок-пост</w:t>
            </w:r>
            <w:proofErr w:type="spellEnd"/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>, бухгалтерия серверная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Fujitsu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ASY18A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КПП №8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Fujitsu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ASY14FSBCW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КПП № 8 комната охраны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Midea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MS11M-09HRN1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Склад № 95 </w:t>
            </w: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серверная</w:t>
            </w:r>
            <w:proofErr w:type="gramEnd"/>
          </w:p>
        </w:tc>
        <w:tc>
          <w:tcPr>
            <w:tcW w:w="4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Fujitsu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AOY14FSBC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Заводоуправление 2 этаж </w:t>
            </w: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серверная</w:t>
            </w:r>
            <w:proofErr w:type="gramEnd"/>
          </w:p>
        </w:tc>
        <w:tc>
          <w:tcPr>
            <w:tcW w:w="4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Fujitsu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ASY18A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Заводоуправление 2 этаж </w:t>
            </w: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серверная</w:t>
            </w:r>
            <w:proofErr w:type="gramEnd"/>
          </w:p>
        </w:tc>
        <w:tc>
          <w:tcPr>
            <w:tcW w:w="4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LG S12LHT ULLN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63"/>
        </w:trPr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1106B5" w:rsidRPr="00FF23B8" w:rsidRDefault="001106B5" w:rsidP="00C81B34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color w:val="000000"/>
                <w:sz w:val="24"/>
                <w:szCs w:val="24"/>
                <w:lang w:eastAsia="ru-RU"/>
              </w:rPr>
              <w:t>                                         ИТОГО: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Цех №25 - Заводоуправление №25 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Здание </w:t>
            </w:r>
            <w:proofErr w:type="spellStart"/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з</w:t>
            </w:r>
            <w:proofErr w:type="spellEnd"/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/у, </w:t>
            </w:r>
            <w:proofErr w:type="spellStart"/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тит</w:t>
            </w:r>
            <w:proofErr w:type="spellEnd"/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. 128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608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Кабинеты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SETFRE RAS-10FS3A наружный блок (К1-13)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RPK-1,0 FGM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RPK-1,0 FGM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608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RAM-22CH|1 наружный блок двойной  (К2-13)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RPK-1,0 FSGM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RPK-1,0 FSGM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608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SETFRE RAS-10FS3A наружный блок (К3-13)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RPK-1,0 FSGM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RPK-1,0 FSGM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RPK-1,0 FSGM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RPK-1,0 FSGM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RPK-1,0 FSGM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RPK-1,0 FSGM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608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SETFRE RAS-10FS3A наружный блок (К4-13)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330а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RPK-1,0 FSGM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330б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338а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608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SETFRE RAS-10FS3A наружный блок (К5-13)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     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327а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608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SETFRE RAS-10FS3A наружный блок (К6-12)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608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SETFRE RAS-10FS3A наружный блок (К7-10)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RPK-1,0 FSGM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608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608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SETFRE RAS-10FS3A наружный блок (К8-13)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lastRenderedPageBreak/>
              <w:t>80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HITACHI RAS 8FS3 наружный блок (С1-8)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HITACHI RAS 8FS3 наружный блок (С2-11)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r w:rsidRPr="00FF23B8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RK-1,0 FS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210а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HITACHI RAS 8FS3 наружный блок (С3-13)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lastRenderedPageBreak/>
              <w:t>107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PKEFY-A/0,8FS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PKEFY-A/0,8FS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PKEFY-A/0,8FS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VRF 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PKEFY-A/0,8FS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sz w:val="24"/>
                <w:szCs w:val="24"/>
                <w:lang w:eastAsia="ru-RU"/>
              </w:rPr>
              <w:t>Мультизональный</w:t>
            </w:r>
            <w:proofErr w:type="spellEnd"/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General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Climate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GC-CF60HRN1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Подвал, склад АО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Fuujisu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ASY9RCE-W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Подвал 005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HITACI RAS 25 SNH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       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Здание финансовой службы, </w:t>
            </w:r>
            <w:proofErr w:type="spellStart"/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тит</w:t>
            </w:r>
            <w:proofErr w:type="spellEnd"/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. 129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Кабинеты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SANYO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Mitsubisu</w:t>
            </w:r>
            <w:proofErr w:type="spellEnd"/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GENERAL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SANYO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GENERAL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LG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TADIRAN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SANYO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11a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TADIRAN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LG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TADIRAN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lastRenderedPageBreak/>
              <w:t>136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TADIRAN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National</w:t>
            </w:r>
            <w:proofErr w:type="spellEnd"/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LG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OPERATON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Mitsubisu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.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MDV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Кабинеты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2 этаж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GENERAL CLIMATE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SANYO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FUJITSU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SANYO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SERENO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SANYO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SANYO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SANYO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Panasonic</w:t>
            </w:r>
            <w:proofErr w:type="spellEnd"/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SANYO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FUJITSU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       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GENERAL CLIMATE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lastRenderedPageBreak/>
              <w:t>167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46а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46в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LG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GENERAL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Здание центральной проходной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Приемная ОК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Fujitsu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ASY 9 RSE-W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Кабинет начальника ОК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Fujitsu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ASY 9 RSE-W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Кабинет ОК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General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ASH 9 RSE-W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Кабинет ОК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Fujitsu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ASY 9 RSE-W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Кабинет тестирования 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Fujitsu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ASY 9 RSE-W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Кабинет зам</w:t>
            </w:r>
            <w:proofErr w:type="gramStart"/>
            <w:r w:rsidRPr="00FF23B8">
              <w:rPr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FF23B8">
              <w:rPr>
                <w:color w:val="000000"/>
                <w:sz w:val="24"/>
                <w:szCs w:val="24"/>
                <w:lang w:eastAsia="ru-RU"/>
              </w:rPr>
              <w:t>ачальника ОК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Sanyo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SAP К-97 GHS 4А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Кабинет пресс-службы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Sanyo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SAP К-97 GHS 4А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Кабинет пресс-службы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Tadiran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TNL-S09H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Класс тех. обучения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val="en-US" w:eastAsia="ru-RU"/>
              </w:rPr>
              <w:t>MDV 12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Кабинет № 7 (соц.гр.)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val="en-US" w:eastAsia="ru-RU"/>
              </w:rPr>
            </w:pPr>
            <w:r w:rsidRPr="00FF23B8">
              <w:rPr>
                <w:color w:val="000000"/>
                <w:sz w:val="24"/>
                <w:szCs w:val="24"/>
                <w:lang w:val="en-US" w:eastAsia="ru-RU"/>
              </w:rPr>
              <w:t>MDV 12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Кабинет № 8 (соц.гр.)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Panasonic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 xml:space="preserve"> CS-F 93 KE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        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Здание ПРО (ПНР), </w:t>
            </w:r>
            <w:proofErr w:type="spellStart"/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тит</w:t>
            </w:r>
            <w:proofErr w:type="spellEnd"/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. 176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Кабинеты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        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LG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126а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126б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LG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lastRenderedPageBreak/>
              <w:t>196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F23B8">
              <w:rPr>
                <w:color w:val="000000"/>
                <w:sz w:val="24"/>
                <w:szCs w:val="24"/>
                <w:lang w:eastAsia="ru-RU"/>
              </w:rPr>
              <w:t>Каб</w:t>
            </w:r>
            <w:proofErr w:type="spellEnd"/>
            <w:r w:rsidRPr="00FF23B8">
              <w:rPr>
                <w:color w:val="000000"/>
                <w:sz w:val="24"/>
                <w:szCs w:val="24"/>
                <w:lang w:eastAsia="ru-RU"/>
              </w:rPr>
              <w:t>. Охраны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2 этаж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LG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HITACHI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         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ПЧ-13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LG LS-J 0761 HL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LG LS-J 0761 HL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LG LS-J 0761 HL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 этаж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LG LS-J 0761 HL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 этаж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LG LS-J 0761 HL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2 этаж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LG LS-J 0761 HL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06B5" w:rsidRPr="0034313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106B5" w:rsidRPr="00343135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Отделение профилактики пожаров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06B5" w:rsidRPr="00343135" w:rsidRDefault="001106B5" w:rsidP="00C81B34">
            <w:pPr>
              <w:jc w:val="center"/>
              <w:rPr>
                <w:color w:val="000000"/>
                <w:sz w:val="24"/>
                <w:szCs w:val="24"/>
                <w:lang w:val="en-US" w:eastAsia="ru-RU"/>
              </w:rPr>
            </w:pPr>
            <w:r w:rsidRPr="00343135">
              <w:rPr>
                <w:color w:val="000000"/>
                <w:sz w:val="24"/>
                <w:szCs w:val="24"/>
                <w:lang w:val="en-US" w:eastAsia="ru-RU"/>
              </w:rPr>
              <w:t>Sanyo 09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06B5" w:rsidRPr="0034313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06B5" w:rsidRPr="00343135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06B5" w:rsidRPr="0034313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106B5" w:rsidRPr="00343135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Кабинет №24 (Столовая</w:t>
            </w:r>
            <w:proofErr w:type="gramStart"/>
            <w:r w:rsidRPr="00343135">
              <w:rPr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06B5" w:rsidRPr="0034313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val="en-US" w:eastAsia="ru-RU"/>
              </w:rPr>
              <w:t>Sanyo 09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06B5" w:rsidRPr="0034313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06B5" w:rsidRPr="00343135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06B5" w:rsidRPr="0034313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106B5" w:rsidRPr="00343135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 xml:space="preserve">Кабинет начальника караула 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06B5" w:rsidRPr="0034313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val="en-US" w:eastAsia="ru-RU"/>
              </w:rPr>
              <w:t>Samsung 24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06B5" w:rsidRPr="0034313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06B5" w:rsidRPr="00343135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06B5" w:rsidRPr="0034313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106B5" w:rsidRPr="00343135" w:rsidRDefault="001106B5" w:rsidP="00C81B3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Караульное помещение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06B5" w:rsidRPr="0034313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val="en-US" w:eastAsia="ru-RU"/>
              </w:rPr>
              <w:t>Samsung 24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06B5" w:rsidRPr="0034313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06B5" w:rsidRPr="00343135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Сплит-система              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06B5" w:rsidRPr="00343135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ПЧ-14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06B5" w:rsidRPr="0034313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106B5" w:rsidRPr="00343135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 xml:space="preserve">Кабинет начальника караула 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06B5" w:rsidRPr="00343135" w:rsidRDefault="001106B5" w:rsidP="00C81B34">
            <w:pPr>
              <w:jc w:val="center"/>
              <w:rPr>
                <w:color w:val="000000"/>
                <w:sz w:val="24"/>
                <w:szCs w:val="24"/>
                <w:lang w:val="en-US" w:eastAsia="ru-RU"/>
              </w:rPr>
            </w:pPr>
            <w:r w:rsidRPr="00343135">
              <w:rPr>
                <w:color w:val="000000"/>
                <w:sz w:val="24"/>
                <w:szCs w:val="24"/>
                <w:lang w:val="en-US" w:eastAsia="ru-RU"/>
              </w:rPr>
              <w:t>MDV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06B5" w:rsidRPr="00343135" w:rsidRDefault="001106B5" w:rsidP="00C81B34">
            <w:pPr>
              <w:jc w:val="center"/>
              <w:rPr>
                <w:color w:val="000000"/>
                <w:sz w:val="24"/>
                <w:szCs w:val="24"/>
                <w:lang w:val="en-US" w:eastAsia="ru-RU"/>
              </w:rPr>
            </w:pPr>
            <w:r w:rsidRPr="00343135">
              <w:rPr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06B5" w:rsidRPr="00343135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06B5" w:rsidRPr="00343135" w:rsidRDefault="001106B5" w:rsidP="00C81B34">
            <w:pPr>
              <w:jc w:val="center"/>
              <w:rPr>
                <w:color w:val="000000"/>
                <w:sz w:val="24"/>
                <w:szCs w:val="24"/>
                <w:lang w:val="en-US" w:eastAsia="ru-RU"/>
              </w:rPr>
            </w:pPr>
            <w:r w:rsidRPr="00343135">
              <w:rPr>
                <w:color w:val="000000"/>
                <w:sz w:val="24"/>
                <w:szCs w:val="24"/>
                <w:lang w:val="en-US" w:eastAsia="ru-RU"/>
              </w:rPr>
              <w:t>219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106B5" w:rsidRPr="00343135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 xml:space="preserve">Комната отдыха 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06B5" w:rsidRPr="0034313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val="en-US" w:eastAsia="ru-RU"/>
              </w:rPr>
              <w:t>Samsung 24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06B5" w:rsidRPr="0034313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06B5" w:rsidRPr="00343135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06B5" w:rsidRPr="0034313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106B5" w:rsidRPr="00343135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Караульное помещение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06B5" w:rsidRPr="0034313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val="en-US" w:eastAsia="ru-RU"/>
              </w:rPr>
              <w:t>Samsung 24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06B5" w:rsidRPr="0034313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06B5" w:rsidRPr="00343135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Сплит-система               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06B5" w:rsidRPr="00343135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</w:t>
            </w:r>
            <w:r w:rsidRPr="00343135">
              <w:rPr>
                <w:b/>
                <w:bCs/>
                <w:color w:val="000000"/>
                <w:sz w:val="24"/>
                <w:szCs w:val="24"/>
                <w:lang w:eastAsia="ru-RU"/>
              </w:rPr>
              <w:t>ПЧ-15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06B5" w:rsidRPr="0034313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106B5" w:rsidRPr="00343135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Кабинет зам</w:t>
            </w:r>
            <w:proofErr w:type="gramStart"/>
            <w:r w:rsidRPr="00343135">
              <w:rPr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343135">
              <w:rPr>
                <w:color w:val="000000"/>
                <w:sz w:val="24"/>
                <w:szCs w:val="24"/>
                <w:lang w:eastAsia="ru-RU"/>
              </w:rPr>
              <w:t xml:space="preserve">ачальника 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06B5" w:rsidRPr="0034313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val="en-US" w:eastAsia="ru-RU"/>
              </w:rPr>
              <w:t xml:space="preserve">Samsung </w:t>
            </w:r>
            <w:r w:rsidRPr="00343135">
              <w:rPr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06B5" w:rsidRPr="0034313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06B5" w:rsidRPr="00343135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06B5" w:rsidRPr="0034313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106B5" w:rsidRPr="00343135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Кабинет №220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06B5" w:rsidRPr="0034313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val="en-US" w:eastAsia="ru-RU"/>
              </w:rPr>
              <w:t xml:space="preserve">Samsung </w:t>
            </w:r>
            <w:r w:rsidRPr="00343135">
              <w:rPr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06B5" w:rsidRPr="0034313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06B5" w:rsidRPr="00343135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06B5" w:rsidRPr="0034313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lastRenderedPageBreak/>
              <w:t>223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106B5" w:rsidRPr="00343135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Кабинет №212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06B5" w:rsidRPr="0034313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val="en-US" w:eastAsia="ru-RU"/>
              </w:rPr>
              <w:t xml:space="preserve">Samsung </w:t>
            </w:r>
            <w:r w:rsidRPr="00343135">
              <w:rPr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06B5" w:rsidRPr="0034313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06B5" w:rsidRPr="00343135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06B5" w:rsidRPr="0034313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106B5" w:rsidRPr="00343135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Столовая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06B5" w:rsidRPr="0034313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val="en-US" w:eastAsia="ru-RU"/>
              </w:rPr>
              <w:t xml:space="preserve">Samsung </w:t>
            </w:r>
            <w:r w:rsidRPr="00343135">
              <w:rPr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06B5" w:rsidRPr="0034313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06B5" w:rsidRPr="00343135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06B5" w:rsidRPr="0034313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106B5" w:rsidRPr="00343135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 xml:space="preserve">Караульное помещение 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06B5" w:rsidRPr="0034313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val="en-US" w:eastAsia="ru-RU"/>
              </w:rPr>
              <w:t xml:space="preserve">Samsung </w:t>
            </w:r>
            <w:r w:rsidRPr="00343135">
              <w:rPr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06B5" w:rsidRPr="00343135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106B5" w:rsidRPr="00343135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Сплит-система               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jc w:val="right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06B5" w:rsidRPr="00FF23B8" w:rsidTr="001106B5">
        <w:trPr>
          <w:gridBefore w:val="1"/>
          <w:gridAfter w:val="1"/>
          <w:wBefore w:w="421" w:type="dxa"/>
          <w:wAfter w:w="1276" w:type="dxa"/>
          <w:trHeight w:val="31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jc w:val="right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b/>
                <w:bCs/>
                <w:color w:val="000000"/>
                <w:sz w:val="24"/>
                <w:szCs w:val="24"/>
                <w:lang w:eastAsia="ru-RU"/>
              </w:rPr>
              <w:t>ВСЕГО  на  ОАО "Славнефть-ЯНОС"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853F4B" w:rsidRDefault="001106B5" w:rsidP="00C81B3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10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6B5" w:rsidRPr="00FF23B8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F23B8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06B5" w:rsidRPr="00FF23B8" w:rsidTr="00C81B34">
        <w:trPr>
          <w:trHeight w:val="304"/>
        </w:trPr>
        <w:tc>
          <w:tcPr>
            <w:tcW w:w="17148" w:type="dxa"/>
            <w:gridSpan w:val="12"/>
            <w:tcBorders>
              <w:top w:val="nil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106B5" w:rsidRPr="003B1913" w:rsidRDefault="001106B5" w:rsidP="00C81B34">
            <w:pPr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1106B5" w:rsidRPr="005709A5" w:rsidRDefault="001106B5" w:rsidP="001106B5">
      <w:pPr>
        <w:rPr>
          <w:b/>
          <w:sz w:val="24"/>
          <w:szCs w:val="24"/>
        </w:rPr>
      </w:pPr>
      <w:r w:rsidRPr="005709A5">
        <w:rPr>
          <w:b/>
          <w:sz w:val="24"/>
          <w:szCs w:val="24"/>
        </w:rPr>
        <w:t>ЗАКАЗЧИК</w:t>
      </w:r>
      <w:r w:rsidRPr="005709A5">
        <w:rPr>
          <w:b/>
          <w:sz w:val="24"/>
          <w:szCs w:val="24"/>
        </w:rPr>
        <w:tab/>
      </w:r>
      <w:r w:rsidRPr="005709A5">
        <w:rPr>
          <w:b/>
          <w:sz w:val="24"/>
          <w:szCs w:val="24"/>
        </w:rPr>
        <w:tab/>
      </w:r>
      <w:r w:rsidRPr="005709A5">
        <w:rPr>
          <w:b/>
          <w:sz w:val="24"/>
          <w:szCs w:val="24"/>
        </w:rPr>
        <w:tab/>
      </w:r>
      <w:r w:rsidRPr="005709A5">
        <w:rPr>
          <w:b/>
          <w:sz w:val="24"/>
          <w:szCs w:val="24"/>
        </w:rPr>
        <w:tab/>
      </w:r>
      <w:r w:rsidRPr="005709A5">
        <w:rPr>
          <w:b/>
          <w:sz w:val="24"/>
          <w:szCs w:val="24"/>
        </w:rPr>
        <w:tab/>
      </w:r>
      <w:r w:rsidRPr="005709A5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                                                                                  </w:t>
      </w:r>
      <w:r w:rsidRPr="005709A5">
        <w:rPr>
          <w:b/>
          <w:sz w:val="24"/>
          <w:szCs w:val="24"/>
        </w:rPr>
        <w:t>ПОДРЯДЧИК</w:t>
      </w:r>
    </w:p>
    <w:p w:rsidR="001106B5" w:rsidRPr="005709A5" w:rsidRDefault="001106B5" w:rsidP="001106B5">
      <w:pPr>
        <w:rPr>
          <w:sz w:val="24"/>
          <w:szCs w:val="24"/>
        </w:rPr>
      </w:pPr>
      <w:r w:rsidRPr="005709A5">
        <w:rPr>
          <w:sz w:val="24"/>
          <w:szCs w:val="24"/>
        </w:rPr>
        <w:t xml:space="preserve">Генеральный директор </w:t>
      </w:r>
    </w:p>
    <w:p w:rsidR="001106B5" w:rsidRPr="005709A5" w:rsidRDefault="001106B5" w:rsidP="001106B5">
      <w:pPr>
        <w:rPr>
          <w:sz w:val="24"/>
          <w:szCs w:val="24"/>
        </w:rPr>
      </w:pPr>
      <w:r w:rsidRPr="005709A5">
        <w:rPr>
          <w:sz w:val="24"/>
          <w:szCs w:val="24"/>
        </w:rPr>
        <w:t>ОАО «Славнефть-ЯНОС»</w:t>
      </w:r>
    </w:p>
    <w:p w:rsidR="001106B5" w:rsidRPr="005709A5" w:rsidRDefault="001106B5" w:rsidP="001106B5">
      <w:pPr>
        <w:rPr>
          <w:sz w:val="24"/>
          <w:szCs w:val="24"/>
        </w:rPr>
      </w:pPr>
    </w:p>
    <w:p w:rsidR="001106B5" w:rsidRPr="005709A5" w:rsidRDefault="001106B5" w:rsidP="001106B5">
      <w:pPr>
        <w:rPr>
          <w:sz w:val="24"/>
          <w:szCs w:val="24"/>
        </w:rPr>
      </w:pPr>
      <w:r w:rsidRPr="005709A5">
        <w:rPr>
          <w:sz w:val="24"/>
          <w:szCs w:val="24"/>
        </w:rPr>
        <w:t>________________</w:t>
      </w:r>
      <w:r>
        <w:rPr>
          <w:sz w:val="24"/>
          <w:szCs w:val="24"/>
        </w:rPr>
        <w:t xml:space="preserve">    Н.В.Карпов  </w:t>
      </w:r>
      <w:r>
        <w:rPr>
          <w:sz w:val="24"/>
          <w:szCs w:val="24"/>
        </w:rPr>
        <w:tab/>
        <w:t xml:space="preserve">                                                                                                              </w:t>
      </w:r>
      <w:r w:rsidRPr="005709A5">
        <w:rPr>
          <w:sz w:val="24"/>
          <w:szCs w:val="24"/>
        </w:rPr>
        <w:t xml:space="preserve"> ___________________ </w:t>
      </w:r>
    </w:p>
    <w:p w:rsidR="001106B5" w:rsidRDefault="001106B5" w:rsidP="001106B5">
      <w:pPr>
        <w:pStyle w:val="af3"/>
        <w:rPr>
          <w:lang w:val="ru-RU"/>
        </w:rPr>
      </w:pPr>
      <w:r w:rsidRPr="005709A5">
        <w:rPr>
          <w:sz w:val="24"/>
          <w:szCs w:val="24"/>
        </w:rPr>
        <w:t>М.П.</w:t>
      </w:r>
      <w:r w:rsidRPr="005709A5">
        <w:rPr>
          <w:sz w:val="24"/>
          <w:szCs w:val="24"/>
        </w:rPr>
        <w:tab/>
      </w:r>
      <w:r w:rsidRPr="005709A5">
        <w:rPr>
          <w:sz w:val="24"/>
          <w:szCs w:val="24"/>
        </w:rPr>
        <w:tab/>
      </w:r>
      <w:r w:rsidRPr="005709A5">
        <w:rPr>
          <w:sz w:val="24"/>
          <w:szCs w:val="24"/>
        </w:rPr>
        <w:tab/>
      </w:r>
      <w:r w:rsidRPr="005709A5">
        <w:rPr>
          <w:sz w:val="24"/>
          <w:szCs w:val="24"/>
        </w:rPr>
        <w:tab/>
      </w:r>
      <w:r w:rsidRPr="005709A5">
        <w:rPr>
          <w:sz w:val="24"/>
          <w:szCs w:val="24"/>
        </w:rPr>
        <w:tab/>
      </w:r>
      <w:r w:rsidRPr="005709A5">
        <w:rPr>
          <w:sz w:val="24"/>
          <w:szCs w:val="24"/>
        </w:rPr>
        <w:tab/>
      </w:r>
      <w:r w:rsidRPr="005709A5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                       </w:t>
      </w:r>
      <w:r w:rsidRPr="005709A5">
        <w:rPr>
          <w:sz w:val="24"/>
          <w:szCs w:val="24"/>
        </w:rPr>
        <w:t xml:space="preserve"> М.П.</w:t>
      </w:r>
    </w:p>
    <w:p w:rsidR="001106B5" w:rsidRDefault="001106B5" w:rsidP="001106B5">
      <w:pPr>
        <w:pStyle w:val="af3"/>
        <w:rPr>
          <w:lang w:val="ru-RU"/>
        </w:rPr>
      </w:pPr>
    </w:p>
    <w:p w:rsidR="001106B5" w:rsidRDefault="001106B5" w:rsidP="001106B5">
      <w:pPr>
        <w:pStyle w:val="af3"/>
        <w:rPr>
          <w:lang w:val="ru-RU"/>
        </w:rPr>
      </w:pPr>
    </w:p>
    <w:p w:rsidR="001106B5" w:rsidRDefault="001106B5" w:rsidP="001106B5">
      <w:pPr>
        <w:pStyle w:val="af3"/>
        <w:rPr>
          <w:lang w:val="ru-RU"/>
        </w:rPr>
      </w:pPr>
    </w:p>
    <w:p w:rsidR="001106B5" w:rsidRDefault="001106B5">
      <w:pPr>
        <w:suppressAutoHyphens w:val="0"/>
        <w:spacing w:line="276" w:lineRule="auto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br w:type="page"/>
      </w:r>
    </w:p>
    <w:p w:rsidR="001106B5" w:rsidRPr="00E81CE0" w:rsidRDefault="001106B5" w:rsidP="001106B5">
      <w:pPr>
        <w:ind w:left="720"/>
        <w:jc w:val="right"/>
        <w:rPr>
          <w:b/>
          <w:sz w:val="18"/>
          <w:szCs w:val="18"/>
        </w:rPr>
      </w:pPr>
      <w:r w:rsidRPr="00E81CE0">
        <w:rPr>
          <w:b/>
          <w:sz w:val="18"/>
          <w:szCs w:val="18"/>
        </w:rPr>
        <w:lastRenderedPageBreak/>
        <w:t>Приложение №</w:t>
      </w:r>
      <w:r>
        <w:rPr>
          <w:b/>
          <w:sz w:val="18"/>
          <w:szCs w:val="18"/>
        </w:rPr>
        <w:t xml:space="preserve"> </w:t>
      </w:r>
      <w:r w:rsidRPr="00E81CE0">
        <w:rPr>
          <w:b/>
          <w:sz w:val="18"/>
          <w:szCs w:val="18"/>
        </w:rPr>
        <w:t>2</w:t>
      </w:r>
    </w:p>
    <w:p w:rsidR="001106B5" w:rsidRPr="007D1A1A" w:rsidRDefault="001106B5" w:rsidP="001106B5">
      <w:pPr>
        <w:ind w:left="720"/>
        <w:jc w:val="right"/>
        <w:rPr>
          <w:sz w:val="24"/>
          <w:szCs w:val="24"/>
        </w:rPr>
      </w:pPr>
      <w:r>
        <w:rPr>
          <w:b/>
          <w:sz w:val="18"/>
          <w:szCs w:val="18"/>
        </w:rPr>
        <w:t>к Д</w:t>
      </w:r>
      <w:r w:rsidRPr="00E81CE0">
        <w:rPr>
          <w:b/>
          <w:sz w:val="18"/>
          <w:szCs w:val="18"/>
        </w:rPr>
        <w:t>оговору №__________ от «__» _________ 201</w:t>
      </w:r>
      <w:r>
        <w:rPr>
          <w:b/>
          <w:sz w:val="18"/>
          <w:szCs w:val="18"/>
        </w:rPr>
        <w:t>7</w:t>
      </w:r>
      <w:r w:rsidRPr="00E81CE0">
        <w:rPr>
          <w:b/>
          <w:sz w:val="18"/>
          <w:szCs w:val="18"/>
        </w:rPr>
        <w:t xml:space="preserve"> г</w:t>
      </w:r>
      <w:r w:rsidRPr="007D1A1A">
        <w:rPr>
          <w:sz w:val="24"/>
          <w:szCs w:val="24"/>
        </w:rPr>
        <w:t>.</w:t>
      </w:r>
    </w:p>
    <w:p w:rsidR="001106B5" w:rsidRDefault="001106B5" w:rsidP="001106B5">
      <w:pPr>
        <w:pStyle w:val="af3"/>
        <w:jc w:val="center"/>
        <w:rPr>
          <w:sz w:val="24"/>
          <w:szCs w:val="24"/>
          <w:lang w:val="ru-RU"/>
        </w:rPr>
      </w:pPr>
    </w:p>
    <w:p w:rsidR="001106B5" w:rsidRDefault="001106B5" w:rsidP="001106B5">
      <w:pPr>
        <w:pStyle w:val="af3"/>
        <w:jc w:val="center"/>
        <w:rPr>
          <w:sz w:val="24"/>
          <w:szCs w:val="24"/>
          <w:lang w:val="ru-RU"/>
        </w:rPr>
      </w:pPr>
    </w:p>
    <w:tbl>
      <w:tblPr>
        <w:tblW w:w="14957" w:type="dxa"/>
        <w:tblInd w:w="93" w:type="dxa"/>
        <w:tblLook w:val="04A0"/>
      </w:tblPr>
      <w:tblGrid>
        <w:gridCol w:w="616"/>
        <w:gridCol w:w="2634"/>
        <w:gridCol w:w="1831"/>
        <w:gridCol w:w="1548"/>
        <w:gridCol w:w="1506"/>
        <w:gridCol w:w="1506"/>
        <w:gridCol w:w="1339"/>
        <w:gridCol w:w="1569"/>
        <w:gridCol w:w="2408"/>
      </w:tblGrid>
      <w:tr w:rsidR="001106B5" w:rsidRPr="00F62293" w:rsidTr="00C81B34">
        <w:trPr>
          <w:trHeight w:val="252"/>
        </w:trPr>
        <w:tc>
          <w:tcPr>
            <w:tcW w:w="149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06B5" w:rsidRDefault="001106B5" w:rsidP="00C81B3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График ежегодного выполнения работ по техническому обслуживанию систем кондиционирования </w:t>
            </w:r>
          </w:p>
          <w:p w:rsidR="001106B5" w:rsidRDefault="001106B5" w:rsidP="00C81B3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b/>
                <w:bCs/>
                <w:color w:val="000000"/>
                <w:sz w:val="24"/>
                <w:szCs w:val="24"/>
                <w:lang w:eastAsia="ru-RU"/>
              </w:rPr>
              <w:t>на объектах ОАО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62293">
              <w:rPr>
                <w:b/>
                <w:bCs/>
                <w:color w:val="000000"/>
                <w:sz w:val="24"/>
                <w:szCs w:val="24"/>
                <w:lang w:eastAsia="ru-RU"/>
              </w:rPr>
              <w:t>"Славнефть-ЯНОС"</w:t>
            </w:r>
          </w:p>
          <w:p w:rsidR="001106B5" w:rsidRPr="00067364" w:rsidRDefault="001106B5" w:rsidP="00C81B34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1106B5" w:rsidRPr="00F62293" w:rsidTr="00C81B34">
        <w:trPr>
          <w:trHeight w:val="282"/>
        </w:trPr>
        <w:tc>
          <w:tcPr>
            <w:tcW w:w="6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06B5" w:rsidRPr="00343135" w:rsidRDefault="001106B5" w:rsidP="00C81B3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343135">
              <w:rPr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43135">
              <w:rPr>
                <w:b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343135">
              <w:rPr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63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06B5" w:rsidRPr="00343135" w:rsidRDefault="001106B5" w:rsidP="00C81B3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b/>
                <w:color w:val="000000"/>
                <w:sz w:val="24"/>
                <w:szCs w:val="24"/>
                <w:lang w:eastAsia="ru-RU"/>
              </w:rPr>
              <w:t>Цех</w:t>
            </w:r>
          </w:p>
        </w:tc>
        <w:tc>
          <w:tcPr>
            <w:tcW w:w="18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06B5" w:rsidRPr="00343135" w:rsidRDefault="001106B5" w:rsidP="00C81B3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b/>
                <w:color w:val="000000"/>
                <w:sz w:val="24"/>
                <w:szCs w:val="24"/>
                <w:lang w:eastAsia="ru-RU"/>
              </w:rPr>
              <w:t>Количество оборудования</w:t>
            </w:r>
          </w:p>
        </w:tc>
        <w:tc>
          <w:tcPr>
            <w:tcW w:w="987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06B5" w:rsidRPr="00343135" w:rsidRDefault="001106B5" w:rsidP="00C81B3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b/>
                <w:color w:val="000000"/>
                <w:sz w:val="24"/>
                <w:szCs w:val="24"/>
                <w:lang w:eastAsia="ru-RU"/>
              </w:rPr>
              <w:t xml:space="preserve">Период выполнения работ по техническому обслуживанию систем кондиционирования  </w:t>
            </w:r>
          </w:p>
        </w:tc>
      </w:tr>
      <w:tr w:rsidR="001106B5" w:rsidRPr="00F62293" w:rsidTr="00C81B34">
        <w:trPr>
          <w:trHeight w:val="271"/>
        </w:trPr>
        <w:tc>
          <w:tcPr>
            <w:tcW w:w="6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06B5" w:rsidRPr="00343135" w:rsidRDefault="001106B5" w:rsidP="00C81B34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3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06B5" w:rsidRPr="00343135" w:rsidRDefault="001106B5" w:rsidP="00C81B34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06B5" w:rsidRPr="00343135" w:rsidRDefault="001106B5" w:rsidP="00C81B34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343135" w:rsidRDefault="001106B5" w:rsidP="00C81B3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b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343135" w:rsidRDefault="001106B5" w:rsidP="00C81B3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b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343135" w:rsidRDefault="001106B5" w:rsidP="00C81B3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b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343135" w:rsidRDefault="001106B5" w:rsidP="00C81B3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b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343135" w:rsidRDefault="001106B5" w:rsidP="00C81B3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b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06B5" w:rsidRPr="00343135" w:rsidRDefault="001106B5" w:rsidP="00C81B3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b/>
                <w:color w:val="000000"/>
                <w:sz w:val="24"/>
                <w:szCs w:val="24"/>
                <w:lang w:eastAsia="ru-RU"/>
              </w:rPr>
              <w:t>июнь</w:t>
            </w:r>
          </w:p>
        </w:tc>
      </w:tr>
      <w:tr w:rsidR="001106B5" w:rsidRPr="00F62293" w:rsidTr="00C81B34">
        <w:trPr>
          <w:trHeight w:val="271"/>
        </w:trPr>
        <w:tc>
          <w:tcPr>
            <w:tcW w:w="6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06B5" w:rsidRPr="00343135" w:rsidRDefault="001106B5" w:rsidP="00C81B34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3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06B5" w:rsidRPr="00343135" w:rsidRDefault="001106B5" w:rsidP="00C81B34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06B5" w:rsidRPr="00343135" w:rsidRDefault="001106B5" w:rsidP="00C81B34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343135" w:rsidRDefault="001106B5" w:rsidP="00C81B3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b/>
                <w:color w:val="000000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343135" w:rsidRDefault="001106B5" w:rsidP="00C81B3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b/>
                <w:color w:val="000000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343135" w:rsidRDefault="001106B5" w:rsidP="00C81B3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b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343135" w:rsidRDefault="001106B5" w:rsidP="00C81B3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b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343135" w:rsidRDefault="001106B5" w:rsidP="00C81B3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b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06B5" w:rsidRPr="00343135" w:rsidRDefault="001106B5" w:rsidP="00C81B3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b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</w:tr>
      <w:tr w:rsidR="001106B5" w:rsidRPr="00F62293" w:rsidTr="00C81B34">
        <w:trPr>
          <w:trHeight w:val="271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343135" w:rsidRDefault="001106B5" w:rsidP="00C81B3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6B5" w:rsidRPr="00343135" w:rsidRDefault="001106B5" w:rsidP="00C81B3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343135" w:rsidRDefault="001106B5" w:rsidP="00C81B3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343135" w:rsidRDefault="001106B5" w:rsidP="00C81B3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343135" w:rsidRDefault="001106B5" w:rsidP="00C81B3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343135" w:rsidRDefault="001106B5" w:rsidP="00C81B3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343135" w:rsidRDefault="001106B5" w:rsidP="00C81B3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343135" w:rsidRDefault="001106B5" w:rsidP="00C81B3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343135" w:rsidRDefault="001106B5" w:rsidP="00C81B3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1106B5" w:rsidRPr="00F62293" w:rsidTr="00C81B34">
        <w:trPr>
          <w:trHeight w:val="271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Цех №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6229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</w:t>
            </w:r>
            <w:r w:rsidRPr="00F62293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06B5" w:rsidRPr="00F62293" w:rsidTr="00C81B34">
        <w:trPr>
          <w:trHeight w:val="271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Цех №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62293">
              <w:rPr>
                <w:color w:val="000000"/>
                <w:sz w:val="24"/>
                <w:szCs w:val="24"/>
                <w:lang w:eastAsia="ru-RU"/>
              </w:rPr>
              <w:t>3, КП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06B5" w:rsidRPr="00F62293" w:rsidTr="00C81B34">
        <w:trPr>
          <w:trHeight w:val="271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Цех №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62293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06B5" w:rsidRPr="00F62293" w:rsidTr="00C81B34">
        <w:trPr>
          <w:trHeight w:val="271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66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66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66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noWrap/>
            <w:vAlign w:val="center"/>
            <w:hideMark/>
          </w:tcPr>
          <w:p w:rsidR="001106B5" w:rsidRDefault="001106B5" w:rsidP="00C81B3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106B5" w:rsidRPr="00F62293" w:rsidRDefault="001106B5" w:rsidP="00C81B3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06B5" w:rsidRPr="00F62293" w:rsidTr="00C81B34">
        <w:trPr>
          <w:trHeight w:val="271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Цех №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62293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06B5" w:rsidRPr="00F62293" w:rsidTr="00C81B34">
        <w:trPr>
          <w:trHeight w:val="271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Цех № 11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06B5" w:rsidRPr="00F62293" w:rsidTr="00C81B34">
        <w:trPr>
          <w:trHeight w:val="271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Цех №12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06B5" w:rsidRPr="00F62293" w:rsidTr="00C81B34">
        <w:trPr>
          <w:trHeight w:val="271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Цех №13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06B5" w:rsidRPr="00F62293" w:rsidTr="00C81B34">
        <w:trPr>
          <w:trHeight w:val="271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66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66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66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noWrap/>
            <w:vAlign w:val="center"/>
            <w:hideMark/>
          </w:tcPr>
          <w:p w:rsidR="001106B5" w:rsidRDefault="001106B5" w:rsidP="00C81B3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106B5" w:rsidRPr="00F62293" w:rsidRDefault="001106B5" w:rsidP="00C81B3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06B5" w:rsidRPr="00F62293" w:rsidTr="00C81B34">
        <w:trPr>
          <w:trHeight w:val="271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Цех №6, КМ-2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106B5" w:rsidRPr="00F62293" w:rsidTr="00C81B34">
        <w:trPr>
          <w:trHeight w:val="271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Заводоуправление финансовой службы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106B5" w:rsidRPr="00F62293" w:rsidTr="00C81B34">
        <w:trPr>
          <w:trHeight w:val="271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Цех №15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106B5" w:rsidRPr="00F62293" w:rsidTr="00C81B34">
        <w:trPr>
          <w:trHeight w:val="271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66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66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66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noWrap/>
            <w:vAlign w:val="center"/>
            <w:hideMark/>
          </w:tcPr>
          <w:p w:rsidR="001106B5" w:rsidRDefault="001106B5" w:rsidP="00C81B3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106B5" w:rsidRPr="00F62293" w:rsidRDefault="001106B5" w:rsidP="00C81B3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106B5" w:rsidRPr="00F62293" w:rsidTr="00C81B34">
        <w:trPr>
          <w:trHeight w:val="271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 xml:space="preserve">Заводоуправление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106B5" w:rsidRPr="00F62293" w:rsidTr="00C81B34">
        <w:trPr>
          <w:trHeight w:val="271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66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66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66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noWrap/>
            <w:vAlign w:val="center"/>
            <w:hideMark/>
          </w:tcPr>
          <w:p w:rsidR="001106B5" w:rsidRDefault="001106B5" w:rsidP="00C81B3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106B5" w:rsidRPr="00F62293" w:rsidRDefault="001106B5" w:rsidP="00C81B3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106B5" w:rsidRPr="00F62293" w:rsidTr="00C81B34">
        <w:trPr>
          <w:trHeight w:val="271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Цех №23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106B5" w:rsidRPr="00F62293" w:rsidTr="00C81B34">
        <w:trPr>
          <w:trHeight w:val="271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Цех №24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106B5" w:rsidRPr="00F62293" w:rsidTr="00C81B34">
        <w:trPr>
          <w:trHeight w:val="271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Цех №22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106B5" w:rsidRPr="00F62293" w:rsidTr="00C81B34">
        <w:trPr>
          <w:trHeight w:val="286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66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66"/>
            <w:noWrap/>
            <w:vAlign w:val="bottom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66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noWrap/>
            <w:vAlign w:val="bottom"/>
            <w:hideMark/>
          </w:tcPr>
          <w:p w:rsidR="001106B5" w:rsidRPr="00F62293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noWrap/>
            <w:vAlign w:val="bottom"/>
            <w:hideMark/>
          </w:tcPr>
          <w:p w:rsidR="001106B5" w:rsidRPr="00F62293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noWrap/>
            <w:vAlign w:val="bottom"/>
            <w:hideMark/>
          </w:tcPr>
          <w:p w:rsidR="001106B5" w:rsidRPr="00F62293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noWrap/>
            <w:vAlign w:val="bottom"/>
            <w:hideMark/>
          </w:tcPr>
          <w:p w:rsidR="001106B5" w:rsidRPr="00F62293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noWrap/>
            <w:vAlign w:val="bottom"/>
            <w:hideMark/>
          </w:tcPr>
          <w:p w:rsidR="001106B5" w:rsidRPr="00F62293" w:rsidRDefault="001106B5" w:rsidP="00C81B3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6B5" w:rsidRPr="00F62293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106B5" w:rsidRDefault="001106B5" w:rsidP="001106B5"/>
    <w:p w:rsidR="001106B5" w:rsidRDefault="001106B5" w:rsidP="001106B5"/>
    <w:p w:rsidR="001106B5" w:rsidRDefault="001106B5" w:rsidP="001106B5"/>
    <w:p w:rsidR="001106B5" w:rsidRDefault="001106B5" w:rsidP="001106B5"/>
    <w:tbl>
      <w:tblPr>
        <w:tblW w:w="14957" w:type="dxa"/>
        <w:tblInd w:w="93" w:type="dxa"/>
        <w:tblLook w:val="04A0"/>
      </w:tblPr>
      <w:tblGrid>
        <w:gridCol w:w="616"/>
        <w:gridCol w:w="2634"/>
        <w:gridCol w:w="1831"/>
        <w:gridCol w:w="1548"/>
        <w:gridCol w:w="1506"/>
        <w:gridCol w:w="1506"/>
        <w:gridCol w:w="1339"/>
        <w:gridCol w:w="1569"/>
        <w:gridCol w:w="2408"/>
      </w:tblGrid>
      <w:tr w:rsidR="001106B5" w:rsidRPr="00F62293" w:rsidTr="00C81B34">
        <w:trPr>
          <w:trHeight w:val="27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6B5" w:rsidRPr="00343135" w:rsidRDefault="001106B5" w:rsidP="00C81B3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343135" w:rsidRDefault="001106B5" w:rsidP="00C81B3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6B5" w:rsidRPr="00343135" w:rsidRDefault="001106B5" w:rsidP="00C81B3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343135" w:rsidRDefault="001106B5" w:rsidP="00C81B3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343135" w:rsidRDefault="001106B5" w:rsidP="00C81B3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343135" w:rsidRDefault="001106B5" w:rsidP="00C81B3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343135" w:rsidRDefault="001106B5" w:rsidP="00C81B3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06B5" w:rsidRPr="00343135" w:rsidRDefault="001106B5" w:rsidP="00C81B3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66"/>
            <w:noWrap/>
            <w:vAlign w:val="bottom"/>
          </w:tcPr>
          <w:p w:rsidR="001106B5" w:rsidRPr="00343135" w:rsidRDefault="001106B5" w:rsidP="00C81B3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1106B5" w:rsidRPr="00F62293" w:rsidTr="00C81B34">
        <w:trPr>
          <w:trHeight w:val="271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Цех №14, ЦЗЛ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62293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62293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62293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62293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66"/>
            <w:noWrap/>
            <w:vAlign w:val="bottom"/>
            <w:hideMark/>
          </w:tcPr>
          <w:p w:rsidR="001106B5" w:rsidRPr="00F62293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106B5" w:rsidRPr="00F62293" w:rsidTr="00C81B34">
        <w:trPr>
          <w:trHeight w:val="271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 xml:space="preserve">Цех №17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62293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62293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62293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62293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66"/>
            <w:noWrap/>
            <w:vAlign w:val="bottom"/>
            <w:hideMark/>
          </w:tcPr>
          <w:p w:rsidR="001106B5" w:rsidRPr="00F62293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106B5" w:rsidRPr="00F62293" w:rsidTr="00C81B34">
        <w:trPr>
          <w:trHeight w:val="271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Цех №19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62293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62293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62293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62293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66"/>
            <w:noWrap/>
            <w:vAlign w:val="bottom"/>
            <w:hideMark/>
          </w:tcPr>
          <w:p w:rsidR="001106B5" w:rsidRPr="00F62293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106B5" w:rsidRPr="00F62293" w:rsidTr="00C81B34">
        <w:trPr>
          <w:trHeight w:val="284"/>
        </w:trPr>
        <w:tc>
          <w:tcPr>
            <w:tcW w:w="6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6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Цех №20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62293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62293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62293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62293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66"/>
            <w:noWrap/>
            <w:vAlign w:val="bottom"/>
            <w:hideMark/>
          </w:tcPr>
          <w:p w:rsidR="001106B5" w:rsidRPr="00F62293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106B5" w:rsidRPr="00F62293" w:rsidTr="00C81B34">
        <w:trPr>
          <w:trHeight w:val="284"/>
        </w:trPr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66"/>
            <w:noWrap/>
            <w:vAlign w:val="bottom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66"/>
            <w:noWrap/>
            <w:vAlign w:val="bottom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66"/>
            <w:noWrap/>
            <w:vAlign w:val="bottom"/>
            <w:hideMark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91D82">
              <w:rPr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5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66"/>
            <w:noWrap/>
            <w:vAlign w:val="bottom"/>
            <w:hideMark/>
          </w:tcPr>
          <w:p w:rsidR="001106B5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1106B5" w:rsidRPr="00F62293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66"/>
            <w:noWrap/>
            <w:vAlign w:val="bottom"/>
            <w:hideMark/>
          </w:tcPr>
          <w:p w:rsidR="001106B5" w:rsidRPr="00F62293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66"/>
            <w:noWrap/>
            <w:vAlign w:val="bottom"/>
            <w:hideMark/>
          </w:tcPr>
          <w:p w:rsidR="001106B5" w:rsidRPr="00F62293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66"/>
            <w:noWrap/>
            <w:vAlign w:val="bottom"/>
            <w:hideMark/>
          </w:tcPr>
          <w:p w:rsidR="001106B5" w:rsidRPr="00F62293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66"/>
            <w:noWrap/>
            <w:vAlign w:val="bottom"/>
            <w:hideMark/>
          </w:tcPr>
          <w:p w:rsidR="001106B5" w:rsidRPr="00F62293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F6229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66"/>
            <w:noWrap/>
            <w:vAlign w:val="bottom"/>
            <w:hideMark/>
          </w:tcPr>
          <w:p w:rsidR="001106B5" w:rsidRPr="00F62293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106B5" w:rsidRPr="00F62293" w:rsidTr="00C81B34">
        <w:trPr>
          <w:trHeight w:val="389"/>
        </w:trPr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66"/>
            <w:noWrap/>
            <w:vAlign w:val="bottom"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66"/>
            <w:noWrap/>
            <w:vAlign w:val="bottom"/>
          </w:tcPr>
          <w:p w:rsidR="001106B5" w:rsidRPr="00F62293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66"/>
            <w:noWrap/>
            <w:vAlign w:val="bottom"/>
          </w:tcPr>
          <w:p w:rsidR="001106B5" w:rsidRPr="00591D82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15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66"/>
            <w:noWrap/>
            <w:vAlign w:val="bottom"/>
          </w:tcPr>
          <w:p w:rsidR="001106B5" w:rsidRPr="00F62293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66"/>
            <w:noWrap/>
            <w:vAlign w:val="bottom"/>
          </w:tcPr>
          <w:p w:rsidR="001106B5" w:rsidRPr="00F62293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66"/>
            <w:noWrap/>
            <w:vAlign w:val="bottom"/>
          </w:tcPr>
          <w:p w:rsidR="001106B5" w:rsidRPr="00F62293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66"/>
            <w:noWrap/>
            <w:vAlign w:val="bottom"/>
          </w:tcPr>
          <w:p w:rsidR="001106B5" w:rsidRPr="00F62293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66"/>
            <w:noWrap/>
            <w:vAlign w:val="bottom"/>
          </w:tcPr>
          <w:p w:rsidR="001106B5" w:rsidRPr="00F62293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66"/>
            <w:noWrap/>
            <w:vAlign w:val="bottom"/>
          </w:tcPr>
          <w:p w:rsidR="001106B5" w:rsidRPr="00F62293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106B5" w:rsidRDefault="001106B5" w:rsidP="001106B5">
      <w:pPr>
        <w:rPr>
          <w:b/>
          <w:sz w:val="24"/>
          <w:szCs w:val="24"/>
        </w:rPr>
      </w:pPr>
    </w:p>
    <w:p w:rsidR="001106B5" w:rsidRPr="00F62293" w:rsidRDefault="001106B5" w:rsidP="001106B5">
      <w:pPr>
        <w:rPr>
          <w:b/>
          <w:sz w:val="24"/>
          <w:szCs w:val="24"/>
        </w:rPr>
      </w:pPr>
    </w:p>
    <w:p w:rsidR="001106B5" w:rsidRPr="00F62293" w:rsidRDefault="001106B5" w:rsidP="001106B5">
      <w:pPr>
        <w:rPr>
          <w:b/>
          <w:sz w:val="24"/>
          <w:szCs w:val="24"/>
        </w:rPr>
      </w:pPr>
      <w:r w:rsidRPr="00F62293">
        <w:rPr>
          <w:b/>
          <w:sz w:val="24"/>
          <w:szCs w:val="24"/>
        </w:rPr>
        <w:t>ЗАКАЗЧИК</w:t>
      </w:r>
      <w:r w:rsidRPr="00F62293">
        <w:rPr>
          <w:b/>
          <w:sz w:val="24"/>
          <w:szCs w:val="24"/>
        </w:rPr>
        <w:tab/>
      </w:r>
      <w:r w:rsidRPr="00F62293">
        <w:rPr>
          <w:b/>
          <w:sz w:val="24"/>
          <w:szCs w:val="24"/>
        </w:rPr>
        <w:tab/>
      </w:r>
      <w:r w:rsidRPr="00F62293">
        <w:rPr>
          <w:b/>
          <w:sz w:val="24"/>
          <w:szCs w:val="24"/>
        </w:rPr>
        <w:tab/>
      </w:r>
      <w:r w:rsidRPr="00F62293">
        <w:rPr>
          <w:b/>
          <w:sz w:val="24"/>
          <w:szCs w:val="24"/>
        </w:rPr>
        <w:tab/>
      </w:r>
      <w:r w:rsidRPr="00F62293">
        <w:rPr>
          <w:b/>
          <w:sz w:val="24"/>
          <w:szCs w:val="24"/>
        </w:rPr>
        <w:tab/>
      </w:r>
      <w:r w:rsidRPr="00F62293">
        <w:rPr>
          <w:b/>
          <w:sz w:val="24"/>
          <w:szCs w:val="24"/>
        </w:rPr>
        <w:tab/>
        <w:t>ПОДРЯДЧИК</w:t>
      </w:r>
    </w:p>
    <w:p w:rsidR="001106B5" w:rsidRPr="00F62293" w:rsidRDefault="001106B5" w:rsidP="001106B5">
      <w:pPr>
        <w:rPr>
          <w:sz w:val="24"/>
          <w:szCs w:val="24"/>
        </w:rPr>
      </w:pPr>
      <w:r w:rsidRPr="00F62293">
        <w:rPr>
          <w:sz w:val="24"/>
          <w:szCs w:val="24"/>
        </w:rPr>
        <w:t xml:space="preserve">Генеральный директор </w:t>
      </w:r>
    </w:p>
    <w:p w:rsidR="001106B5" w:rsidRDefault="001106B5" w:rsidP="001106B5">
      <w:pPr>
        <w:rPr>
          <w:sz w:val="24"/>
          <w:szCs w:val="24"/>
        </w:rPr>
      </w:pPr>
      <w:r w:rsidRPr="00F62293">
        <w:rPr>
          <w:sz w:val="24"/>
          <w:szCs w:val="24"/>
        </w:rPr>
        <w:t>ОАО «Славнефть-ЯНОС»</w:t>
      </w:r>
    </w:p>
    <w:p w:rsidR="001106B5" w:rsidRPr="00F62293" w:rsidRDefault="001106B5" w:rsidP="001106B5">
      <w:pPr>
        <w:rPr>
          <w:sz w:val="24"/>
          <w:szCs w:val="24"/>
        </w:rPr>
      </w:pPr>
    </w:p>
    <w:p w:rsidR="001106B5" w:rsidRPr="00F62293" w:rsidRDefault="001106B5" w:rsidP="001106B5">
      <w:pPr>
        <w:rPr>
          <w:sz w:val="24"/>
          <w:szCs w:val="24"/>
        </w:rPr>
      </w:pPr>
      <w:r w:rsidRPr="00F62293">
        <w:rPr>
          <w:sz w:val="24"/>
          <w:szCs w:val="24"/>
        </w:rPr>
        <w:t>________________</w:t>
      </w:r>
      <w:r>
        <w:rPr>
          <w:sz w:val="24"/>
          <w:szCs w:val="24"/>
        </w:rPr>
        <w:t xml:space="preserve">  Н.В. Карпов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62293">
        <w:rPr>
          <w:sz w:val="24"/>
          <w:szCs w:val="24"/>
        </w:rPr>
        <w:t xml:space="preserve"> ___________________ </w:t>
      </w:r>
    </w:p>
    <w:p w:rsidR="001106B5" w:rsidRPr="00F62293" w:rsidRDefault="001106B5" w:rsidP="001106B5">
      <w:pPr>
        <w:pStyle w:val="af3"/>
        <w:rPr>
          <w:sz w:val="24"/>
          <w:szCs w:val="24"/>
          <w:lang w:val="ru-RU"/>
        </w:rPr>
      </w:pPr>
      <w:r w:rsidRPr="00F62293">
        <w:rPr>
          <w:sz w:val="24"/>
          <w:szCs w:val="24"/>
        </w:rPr>
        <w:t>М.П.</w:t>
      </w:r>
      <w:r w:rsidRPr="00F62293">
        <w:rPr>
          <w:sz w:val="24"/>
          <w:szCs w:val="24"/>
        </w:rPr>
        <w:tab/>
      </w:r>
      <w:r w:rsidRPr="00F62293">
        <w:rPr>
          <w:sz w:val="24"/>
          <w:szCs w:val="24"/>
        </w:rPr>
        <w:tab/>
      </w:r>
      <w:r w:rsidRPr="00F62293">
        <w:rPr>
          <w:sz w:val="24"/>
          <w:szCs w:val="24"/>
        </w:rPr>
        <w:tab/>
      </w:r>
      <w:r w:rsidRPr="00F62293">
        <w:rPr>
          <w:sz w:val="24"/>
          <w:szCs w:val="24"/>
        </w:rPr>
        <w:tab/>
      </w:r>
      <w:r w:rsidRPr="00F62293">
        <w:rPr>
          <w:sz w:val="24"/>
          <w:szCs w:val="24"/>
        </w:rPr>
        <w:tab/>
      </w:r>
      <w:r w:rsidRPr="00F62293">
        <w:rPr>
          <w:sz w:val="24"/>
          <w:szCs w:val="24"/>
        </w:rPr>
        <w:tab/>
      </w:r>
      <w:r w:rsidRPr="00F62293">
        <w:rPr>
          <w:sz w:val="24"/>
          <w:szCs w:val="24"/>
        </w:rPr>
        <w:tab/>
      </w:r>
      <w:r>
        <w:rPr>
          <w:sz w:val="24"/>
          <w:szCs w:val="24"/>
        </w:rPr>
        <w:t xml:space="preserve">   </w:t>
      </w:r>
      <w:r w:rsidRPr="00F62293">
        <w:rPr>
          <w:sz w:val="24"/>
          <w:szCs w:val="24"/>
        </w:rPr>
        <w:t>М.П.</w:t>
      </w:r>
    </w:p>
    <w:p w:rsidR="001106B5" w:rsidRDefault="001106B5" w:rsidP="001106B5">
      <w:pPr>
        <w:pStyle w:val="af3"/>
        <w:rPr>
          <w:lang w:val="ru-RU"/>
        </w:rPr>
      </w:pPr>
    </w:p>
    <w:p w:rsidR="001106B5" w:rsidRDefault="001106B5" w:rsidP="001106B5">
      <w:pPr>
        <w:pStyle w:val="af3"/>
        <w:rPr>
          <w:lang w:val="ru-RU"/>
        </w:rPr>
      </w:pPr>
    </w:p>
    <w:p w:rsidR="001106B5" w:rsidRDefault="001106B5" w:rsidP="001106B5">
      <w:pPr>
        <w:pStyle w:val="af3"/>
        <w:rPr>
          <w:lang w:val="ru-RU"/>
        </w:rPr>
      </w:pPr>
    </w:p>
    <w:p w:rsidR="001106B5" w:rsidRDefault="001106B5" w:rsidP="001106B5">
      <w:pPr>
        <w:pStyle w:val="af3"/>
        <w:rPr>
          <w:lang w:val="ru-RU"/>
        </w:rPr>
      </w:pPr>
    </w:p>
    <w:p w:rsidR="001106B5" w:rsidRDefault="001106B5" w:rsidP="001106B5">
      <w:pPr>
        <w:pStyle w:val="af3"/>
        <w:rPr>
          <w:lang w:val="ru-RU"/>
        </w:rPr>
      </w:pPr>
    </w:p>
    <w:p w:rsidR="001106B5" w:rsidRDefault="001106B5" w:rsidP="001106B5">
      <w:pPr>
        <w:pStyle w:val="af3"/>
        <w:rPr>
          <w:lang w:val="ru-RU"/>
        </w:rPr>
      </w:pPr>
    </w:p>
    <w:p w:rsidR="001106B5" w:rsidRDefault="001106B5" w:rsidP="001106B5">
      <w:pPr>
        <w:pStyle w:val="af3"/>
        <w:rPr>
          <w:lang w:val="ru-RU"/>
        </w:rPr>
      </w:pPr>
    </w:p>
    <w:p w:rsidR="001106B5" w:rsidRDefault="001106B5" w:rsidP="001106B5">
      <w:pPr>
        <w:pStyle w:val="af3"/>
        <w:rPr>
          <w:lang w:val="ru-RU"/>
        </w:rPr>
      </w:pPr>
    </w:p>
    <w:p w:rsidR="001106B5" w:rsidRDefault="001106B5" w:rsidP="001106B5">
      <w:pPr>
        <w:pStyle w:val="af3"/>
        <w:rPr>
          <w:lang w:val="ru-RU"/>
        </w:rPr>
      </w:pPr>
    </w:p>
    <w:p w:rsidR="001106B5" w:rsidRDefault="001106B5" w:rsidP="001106B5">
      <w:pPr>
        <w:pStyle w:val="af3"/>
        <w:rPr>
          <w:lang w:val="ru-RU"/>
        </w:rPr>
      </w:pPr>
    </w:p>
    <w:p w:rsidR="001106B5" w:rsidRDefault="001106B5" w:rsidP="001106B5">
      <w:pPr>
        <w:pStyle w:val="af3"/>
        <w:rPr>
          <w:lang w:val="ru-RU"/>
        </w:rPr>
      </w:pPr>
    </w:p>
    <w:p w:rsidR="001106B5" w:rsidRDefault="001106B5" w:rsidP="001106B5">
      <w:pPr>
        <w:pStyle w:val="af3"/>
        <w:rPr>
          <w:lang w:val="ru-RU"/>
        </w:rPr>
      </w:pPr>
    </w:p>
    <w:p w:rsidR="001106B5" w:rsidRDefault="001106B5" w:rsidP="001106B5">
      <w:pPr>
        <w:pStyle w:val="af3"/>
        <w:rPr>
          <w:lang w:val="ru-RU"/>
        </w:rPr>
      </w:pPr>
    </w:p>
    <w:p w:rsidR="001106B5" w:rsidRDefault="001106B5" w:rsidP="001106B5">
      <w:pPr>
        <w:pStyle w:val="af3"/>
        <w:rPr>
          <w:lang w:val="ru-RU"/>
        </w:rPr>
      </w:pPr>
    </w:p>
    <w:p w:rsidR="001106B5" w:rsidRDefault="001106B5" w:rsidP="001106B5">
      <w:pPr>
        <w:pStyle w:val="af3"/>
        <w:rPr>
          <w:lang w:val="ru-RU"/>
        </w:rPr>
      </w:pPr>
    </w:p>
    <w:p w:rsidR="001106B5" w:rsidRDefault="001106B5" w:rsidP="001106B5">
      <w:pPr>
        <w:pStyle w:val="af3"/>
        <w:rPr>
          <w:lang w:val="ru-RU"/>
        </w:rPr>
      </w:pPr>
    </w:p>
    <w:p w:rsidR="001106B5" w:rsidRPr="00E81CE0" w:rsidRDefault="001106B5" w:rsidP="001106B5">
      <w:pPr>
        <w:jc w:val="right"/>
        <w:rPr>
          <w:b/>
          <w:sz w:val="18"/>
          <w:szCs w:val="18"/>
        </w:rPr>
      </w:pPr>
      <w:r w:rsidRPr="00E81CE0">
        <w:rPr>
          <w:b/>
          <w:sz w:val="18"/>
          <w:szCs w:val="18"/>
        </w:rPr>
        <w:t>Приложение № 3</w:t>
      </w:r>
    </w:p>
    <w:p w:rsidR="001106B5" w:rsidRPr="007D1A1A" w:rsidRDefault="001106B5" w:rsidP="001106B5">
      <w:pPr>
        <w:jc w:val="right"/>
        <w:rPr>
          <w:sz w:val="24"/>
          <w:szCs w:val="24"/>
        </w:rPr>
      </w:pPr>
      <w:r w:rsidRPr="00E81CE0">
        <w:rPr>
          <w:b/>
          <w:sz w:val="18"/>
          <w:szCs w:val="18"/>
        </w:rPr>
        <w:t xml:space="preserve">                                               </w:t>
      </w:r>
      <w:r>
        <w:rPr>
          <w:b/>
          <w:sz w:val="18"/>
          <w:szCs w:val="18"/>
        </w:rPr>
        <w:t xml:space="preserve">                             к Д</w:t>
      </w:r>
      <w:r w:rsidRPr="00E81CE0">
        <w:rPr>
          <w:b/>
          <w:sz w:val="18"/>
          <w:szCs w:val="18"/>
        </w:rPr>
        <w:t>оговору №_______ от «__» _________ 2017 г.</w:t>
      </w:r>
    </w:p>
    <w:p w:rsidR="001106B5" w:rsidRPr="00CC203B" w:rsidRDefault="001106B5" w:rsidP="001106B5">
      <w:pPr>
        <w:autoSpaceDE w:val="0"/>
        <w:jc w:val="center"/>
        <w:rPr>
          <w:b/>
          <w:bCs/>
          <w:sz w:val="16"/>
          <w:szCs w:val="16"/>
        </w:rPr>
      </w:pPr>
    </w:p>
    <w:tbl>
      <w:tblPr>
        <w:tblW w:w="15041" w:type="dxa"/>
        <w:tblInd w:w="93" w:type="dxa"/>
        <w:tblLook w:val="04A0"/>
      </w:tblPr>
      <w:tblGrid>
        <w:gridCol w:w="3922"/>
        <w:gridCol w:w="2897"/>
        <w:gridCol w:w="2410"/>
        <w:gridCol w:w="5812"/>
      </w:tblGrid>
      <w:tr w:rsidR="001106B5" w:rsidRPr="005B2901" w:rsidTr="00C81B34">
        <w:trPr>
          <w:trHeight w:val="740"/>
        </w:trPr>
        <w:tc>
          <w:tcPr>
            <w:tcW w:w="1504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6B5" w:rsidRPr="005B2901" w:rsidRDefault="001106B5" w:rsidP="00C81B3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2901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Стоимость </w:t>
            </w:r>
            <w:proofErr w:type="gramStart"/>
            <w:r w:rsidRPr="005B2901">
              <w:rPr>
                <w:b/>
                <w:bCs/>
                <w:color w:val="000000"/>
                <w:sz w:val="24"/>
                <w:szCs w:val="24"/>
                <w:lang w:eastAsia="ru-RU"/>
              </w:rPr>
              <w:t>проведения  технического обслуживания систем кондиционирования объек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тов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ОАО «Славнефть-ЯНОС» на 2017-2018</w:t>
            </w:r>
            <w:r w:rsidRPr="005B2901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г.г.</w:t>
            </w:r>
          </w:p>
          <w:p w:rsidR="001106B5" w:rsidRPr="00CC203B" w:rsidRDefault="001106B5" w:rsidP="00C81B34">
            <w:pPr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1106B5" w:rsidRPr="005B2901" w:rsidTr="00C81B34">
        <w:trPr>
          <w:trHeight w:val="1561"/>
        </w:trPr>
        <w:tc>
          <w:tcPr>
            <w:tcW w:w="3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5B2901" w:rsidRDefault="001106B5" w:rsidP="00C81B3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2901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  Система кондиционирования</w:t>
            </w:r>
          </w:p>
        </w:tc>
        <w:tc>
          <w:tcPr>
            <w:tcW w:w="2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5B2901" w:rsidRDefault="001106B5" w:rsidP="00C81B3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2901">
              <w:rPr>
                <w:b/>
                <w:bCs/>
                <w:color w:val="000000"/>
                <w:sz w:val="24"/>
                <w:szCs w:val="24"/>
                <w:lang w:eastAsia="ru-RU"/>
              </w:rPr>
              <w:t>Сервисное обслуживание</w:t>
            </w:r>
          </w:p>
          <w:p w:rsidR="001106B5" w:rsidRPr="005B2901" w:rsidRDefault="001106B5" w:rsidP="00C81B3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2901">
              <w:rPr>
                <w:b/>
                <w:bCs/>
                <w:color w:val="000000"/>
                <w:sz w:val="24"/>
                <w:szCs w:val="24"/>
                <w:lang w:eastAsia="ru-RU"/>
              </w:rPr>
              <w:t>(стоимость одного ТО), руб.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5B2901" w:rsidRDefault="001106B5" w:rsidP="00C81B3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2901">
              <w:rPr>
                <w:b/>
                <w:bCs/>
                <w:color w:val="000000"/>
                <w:sz w:val="24"/>
                <w:szCs w:val="24"/>
                <w:lang w:eastAsia="ru-RU"/>
              </w:rPr>
              <w:t>Кол-во (шт.)</w:t>
            </w:r>
          </w:p>
          <w:p w:rsidR="001106B5" w:rsidRPr="005B2901" w:rsidRDefault="001106B5" w:rsidP="00C81B3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2901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5B2901" w:rsidRDefault="001106B5" w:rsidP="00C81B3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2901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Стоимость обслуживания 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за весь период действия договора, </w:t>
            </w:r>
            <w:r w:rsidRPr="005B2901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руб.                   </w:t>
            </w:r>
          </w:p>
          <w:p w:rsidR="001106B5" w:rsidRPr="005B2901" w:rsidRDefault="001106B5" w:rsidP="00C81B3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2901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06B5" w:rsidRPr="005B2901" w:rsidTr="00C81B34">
        <w:trPr>
          <w:trHeight w:val="344"/>
        </w:trPr>
        <w:tc>
          <w:tcPr>
            <w:tcW w:w="3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5B2901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5B2901">
              <w:rPr>
                <w:color w:val="000000"/>
                <w:sz w:val="24"/>
                <w:szCs w:val="24"/>
                <w:lang w:eastAsia="ru-RU"/>
              </w:rPr>
              <w:t>Сплит-система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5B2901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6B5" w:rsidRPr="00343135" w:rsidRDefault="001106B5" w:rsidP="00C81B3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b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6B5" w:rsidRPr="005B2901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106B5" w:rsidRPr="005B2901" w:rsidTr="00C81B34">
        <w:trPr>
          <w:trHeight w:val="344"/>
        </w:trPr>
        <w:tc>
          <w:tcPr>
            <w:tcW w:w="3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5B2901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2901">
              <w:rPr>
                <w:color w:val="000000"/>
                <w:sz w:val="24"/>
                <w:szCs w:val="24"/>
                <w:lang w:eastAsia="ru-RU"/>
              </w:rPr>
              <w:t>Мультисплит</w:t>
            </w:r>
            <w:proofErr w:type="spellEnd"/>
            <w:r w:rsidRPr="005B2901">
              <w:rPr>
                <w:color w:val="000000"/>
                <w:sz w:val="24"/>
                <w:szCs w:val="24"/>
                <w:lang w:eastAsia="ru-RU"/>
              </w:rPr>
              <w:t xml:space="preserve">  система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5B2901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6B5" w:rsidRPr="00343135" w:rsidRDefault="001106B5" w:rsidP="00C81B3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6B5" w:rsidRPr="005B2901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106B5" w:rsidRPr="005B2901" w:rsidTr="00C81B34">
        <w:trPr>
          <w:trHeight w:val="602"/>
        </w:trPr>
        <w:tc>
          <w:tcPr>
            <w:tcW w:w="3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5B2901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2901">
              <w:rPr>
                <w:color w:val="000000"/>
                <w:sz w:val="24"/>
                <w:szCs w:val="24"/>
                <w:lang w:eastAsia="ru-RU"/>
              </w:rPr>
              <w:t>Мультизональная</w:t>
            </w:r>
            <w:proofErr w:type="spellEnd"/>
            <w:r w:rsidRPr="005B2901">
              <w:rPr>
                <w:color w:val="000000"/>
                <w:sz w:val="24"/>
                <w:szCs w:val="24"/>
                <w:lang w:eastAsia="ru-RU"/>
              </w:rPr>
              <w:t xml:space="preserve"> система (VRF)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5B2901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6B5" w:rsidRPr="00343135" w:rsidRDefault="001106B5" w:rsidP="00C81B3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b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6B5" w:rsidRPr="005B2901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106B5" w:rsidRPr="005B2901" w:rsidTr="00C81B34">
        <w:trPr>
          <w:trHeight w:val="344"/>
        </w:trPr>
        <w:tc>
          <w:tcPr>
            <w:tcW w:w="3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5B2901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5B2901">
              <w:rPr>
                <w:color w:val="000000"/>
                <w:sz w:val="24"/>
                <w:szCs w:val="24"/>
                <w:lang w:eastAsia="ru-RU"/>
              </w:rPr>
              <w:t>Оконный кондиционер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5B2901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6B5" w:rsidRPr="00343135" w:rsidRDefault="001106B5" w:rsidP="00C81B3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b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6B5" w:rsidRPr="005B2901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106B5" w:rsidRPr="005B2901" w:rsidTr="00C81B34">
        <w:trPr>
          <w:trHeight w:val="344"/>
        </w:trPr>
        <w:tc>
          <w:tcPr>
            <w:tcW w:w="3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5B2901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5B2901">
              <w:rPr>
                <w:color w:val="000000"/>
                <w:sz w:val="24"/>
                <w:szCs w:val="24"/>
                <w:lang w:eastAsia="ru-RU"/>
              </w:rPr>
              <w:t>Мобильный кондиционер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5B2901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6B5" w:rsidRPr="00343135" w:rsidRDefault="001106B5" w:rsidP="00C81B3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43135">
              <w:rPr>
                <w:b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6B5" w:rsidRPr="005B2901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106B5" w:rsidRPr="005B2901" w:rsidTr="00C81B34">
        <w:trPr>
          <w:trHeight w:val="344"/>
        </w:trPr>
        <w:tc>
          <w:tcPr>
            <w:tcW w:w="3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5B2901" w:rsidRDefault="001106B5" w:rsidP="00C81B34">
            <w:pPr>
              <w:rPr>
                <w:color w:val="000000"/>
                <w:sz w:val="24"/>
                <w:szCs w:val="24"/>
                <w:lang w:eastAsia="ru-RU"/>
              </w:rPr>
            </w:pPr>
            <w:r w:rsidRPr="005B2901">
              <w:rPr>
                <w:color w:val="000000"/>
                <w:sz w:val="24"/>
                <w:szCs w:val="24"/>
                <w:lang w:eastAsia="ru-RU"/>
              </w:rPr>
              <w:t>Промышленный кондиционер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5B2901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1106B5" w:rsidRPr="00343135" w:rsidRDefault="001106B5" w:rsidP="00C81B3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6B5" w:rsidRPr="005B2901" w:rsidRDefault="001106B5" w:rsidP="00C81B34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106B5" w:rsidRPr="005B2901" w:rsidTr="00C81B34">
        <w:trPr>
          <w:trHeight w:val="447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5B2901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2901">
              <w:rPr>
                <w:b/>
                <w:bCs/>
                <w:color w:val="000000"/>
                <w:sz w:val="24"/>
                <w:szCs w:val="24"/>
                <w:lang w:eastAsia="ru-RU"/>
              </w:rPr>
              <w:t>Итого без НДС: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5B2901" w:rsidRDefault="001106B5" w:rsidP="00C81B3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106B5" w:rsidRPr="005B2901" w:rsidTr="00C81B34">
        <w:trPr>
          <w:trHeight w:val="499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5B2901" w:rsidRDefault="001106B5" w:rsidP="00C81B34">
            <w:pPr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2901">
              <w:rPr>
                <w:b/>
                <w:bCs/>
                <w:color w:val="000000"/>
                <w:sz w:val="24"/>
                <w:szCs w:val="24"/>
                <w:lang w:eastAsia="ru-RU"/>
              </w:rPr>
              <w:t>Итого с НДС 18%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5B2901" w:rsidRDefault="001106B5" w:rsidP="00C81B3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106B5" w:rsidRPr="00CC203B" w:rsidRDefault="001106B5" w:rsidP="001106B5">
      <w:pPr>
        <w:rPr>
          <w:sz w:val="16"/>
          <w:szCs w:val="16"/>
        </w:rPr>
      </w:pPr>
    </w:p>
    <w:p w:rsidR="001106B5" w:rsidRPr="005B2901" w:rsidRDefault="001106B5" w:rsidP="001106B5">
      <w:pPr>
        <w:rPr>
          <w:b/>
          <w:sz w:val="24"/>
          <w:szCs w:val="24"/>
        </w:rPr>
      </w:pPr>
      <w:r w:rsidRPr="005B2901">
        <w:rPr>
          <w:sz w:val="24"/>
          <w:szCs w:val="24"/>
        </w:rPr>
        <w:t xml:space="preserve">- </w:t>
      </w:r>
      <w:r w:rsidRPr="005B2901">
        <w:rPr>
          <w:b/>
          <w:sz w:val="24"/>
          <w:szCs w:val="24"/>
        </w:rPr>
        <w:t>Стоимость применения автомобильных гидравлических подъемников и других видов подъемников, монтаж, демонтаж инвентарных лесов,</w:t>
      </w:r>
      <w:r w:rsidRPr="005B2901">
        <w:rPr>
          <w:sz w:val="24"/>
          <w:szCs w:val="24"/>
        </w:rPr>
        <w:t xml:space="preserve"> </w:t>
      </w:r>
      <w:r w:rsidRPr="00A676F5">
        <w:rPr>
          <w:b/>
          <w:sz w:val="24"/>
          <w:szCs w:val="24"/>
        </w:rPr>
        <w:t>элементы питания для пультов управления,</w:t>
      </w:r>
      <w:r>
        <w:rPr>
          <w:sz w:val="24"/>
          <w:szCs w:val="24"/>
        </w:rPr>
        <w:t xml:space="preserve"> </w:t>
      </w:r>
      <w:r w:rsidRPr="005B2901">
        <w:rPr>
          <w:b/>
          <w:sz w:val="24"/>
          <w:szCs w:val="24"/>
        </w:rPr>
        <w:t>расходный материал необходимый для проведения полного объема сервисного обслуживания входит в стоимость.</w:t>
      </w:r>
    </w:p>
    <w:p w:rsidR="001106B5" w:rsidRPr="005B2901" w:rsidRDefault="001106B5" w:rsidP="001106B5">
      <w:pPr>
        <w:rPr>
          <w:b/>
          <w:sz w:val="24"/>
          <w:szCs w:val="24"/>
        </w:rPr>
      </w:pPr>
    </w:p>
    <w:p w:rsidR="001106B5" w:rsidRPr="00F62293" w:rsidRDefault="001106B5" w:rsidP="001106B5">
      <w:pPr>
        <w:rPr>
          <w:b/>
          <w:sz w:val="24"/>
          <w:szCs w:val="24"/>
        </w:rPr>
      </w:pPr>
      <w:r w:rsidRPr="00F62293">
        <w:rPr>
          <w:b/>
          <w:sz w:val="24"/>
          <w:szCs w:val="24"/>
        </w:rPr>
        <w:t>ЗАКАЗЧИК</w:t>
      </w:r>
      <w:r w:rsidRPr="00F62293">
        <w:rPr>
          <w:b/>
          <w:sz w:val="24"/>
          <w:szCs w:val="24"/>
        </w:rPr>
        <w:tab/>
      </w:r>
      <w:r w:rsidRPr="00F62293">
        <w:rPr>
          <w:b/>
          <w:sz w:val="24"/>
          <w:szCs w:val="24"/>
        </w:rPr>
        <w:tab/>
      </w:r>
      <w:r w:rsidRPr="00F62293">
        <w:rPr>
          <w:b/>
          <w:sz w:val="24"/>
          <w:szCs w:val="24"/>
        </w:rPr>
        <w:tab/>
      </w:r>
      <w:r w:rsidRPr="00F62293">
        <w:rPr>
          <w:b/>
          <w:sz w:val="24"/>
          <w:szCs w:val="24"/>
        </w:rPr>
        <w:tab/>
      </w:r>
      <w:r w:rsidRPr="00F62293">
        <w:rPr>
          <w:b/>
          <w:sz w:val="24"/>
          <w:szCs w:val="24"/>
        </w:rPr>
        <w:tab/>
      </w:r>
      <w:r w:rsidRPr="00F62293">
        <w:rPr>
          <w:b/>
          <w:sz w:val="24"/>
          <w:szCs w:val="24"/>
        </w:rPr>
        <w:tab/>
        <w:t>ПОДРЯДЧИК</w:t>
      </w:r>
    </w:p>
    <w:p w:rsidR="001106B5" w:rsidRPr="00F62293" w:rsidRDefault="001106B5" w:rsidP="001106B5">
      <w:pPr>
        <w:rPr>
          <w:sz w:val="24"/>
          <w:szCs w:val="24"/>
        </w:rPr>
      </w:pPr>
      <w:r w:rsidRPr="00F62293">
        <w:rPr>
          <w:sz w:val="24"/>
          <w:szCs w:val="24"/>
        </w:rPr>
        <w:t xml:space="preserve">Генеральный директор </w:t>
      </w:r>
    </w:p>
    <w:p w:rsidR="001106B5" w:rsidRDefault="001106B5" w:rsidP="001106B5">
      <w:pPr>
        <w:rPr>
          <w:sz w:val="24"/>
          <w:szCs w:val="24"/>
        </w:rPr>
      </w:pPr>
      <w:r w:rsidRPr="00F62293">
        <w:rPr>
          <w:sz w:val="24"/>
          <w:szCs w:val="24"/>
        </w:rPr>
        <w:t>ОАО «Славнефть-ЯНОС»</w:t>
      </w:r>
    </w:p>
    <w:p w:rsidR="001106B5" w:rsidRPr="00F62293" w:rsidRDefault="001106B5" w:rsidP="001106B5">
      <w:pPr>
        <w:rPr>
          <w:sz w:val="24"/>
          <w:szCs w:val="24"/>
        </w:rPr>
      </w:pPr>
    </w:p>
    <w:p w:rsidR="001106B5" w:rsidRPr="00F62293" w:rsidRDefault="001106B5" w:rsidP="001106B5">
      <w:pPr>
        <w:rPr>
          <w:sz w:val="24"/>
          <w:szCs w:val="24"/>
        </w:rPr>
      </w:pPr>
      <w:r w:rsidRPr="00F62293">
        <w:rPr>
          <w:sz w:val="24"/>
          <w:szCs w:val="24"/>
        </w:rPr>
        <w:t>________________</w:t>
      </w:r>
      <w:r>
        <w:rPr>
          <w:sz w:val="24"/>
          <w:szCs w:val="24"/>
        </w:rPr>
        <w:t xml:space="preserve"> Н.В. Карпов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62293">
        <w:rPr>
          <w:sz w:val="24"/>
          <w:szCs w:val="24"/>
        </w:rPr>
        <w:t xml:space="preserve"> ___________________ </w:t>
      </w:r>
    </w:p>
    <w:p w:rsidR="001106B5" w:rsidRDefault="001106B5" w:rsidP="001106B5">
      <w:pPr>
        <w:pStyle w:val="af3"/>
        <w:rPr>
          <w:lang w:val="ru-RU"/>
        </w:rPr>
      </w:pPr>
      <w:r w:rsidRPr="00F62293">
        <w:rPr>
          <w:sz w:val="24"/>
          <w:szCs w:val="24"/>
        </w:rPr>
        <w:t>М.П.</w:t>
      </w:r>
      <w:r w:rsidRPr="00F62293">
        <w:rPr>
          <w:sz w:val="24"/>
          <w:szCs w:val="24"/>
        </w:rPr>
        <w:tab/>
      </w:r>
      <w:r w:rsidRPr="00F62293">
        <w:rPr>
          <w:sz w:val="24"/>
          <w:szCs w:val="24"/>
        </w:rPr>
        <w:tab/>
      </w:r>
      <w:r w:rsidRPr="00F62293">
        <w:rPr>
          <w:sz w:val="24"/>
          <w:szCs w:val="24"/>
        </w:rPr>
        <w:tab/>
      </w:r>
      <w:r w:rsidRPr="00F62293">
        <w:rPr>
          <w:sz w:val="24"/>
          <w:szCs w:val="24"/>
        </w:rPr>
        <w:tab/>
      </w:r>
      <w:r w:rsidRPr="00F62293">
        <w:rPr>
          <w:sz w:val="24"/>
          <w:szCs w:val="24"/>
        </w:rPr>
        <w:tab/>
      </w:r>
      <w:r w:rsidRPr="00F62293">
        <w:rPr>
          <w:sz w:val="24"/>
          <w:szCs w:val="24"/>
        </w:rPr>
        <w:tab/>
      </w:r>
      <w:r w:rsidRPr="00F62293">
        <w:rPr>
          <w:sz w:val="24"/>
          <w:szCs w:val="24"/>
        </w:rPr>
        <w:tab/>
      </w:r>
      <w:r>
        <w:rPr>
          <w:sz w:val="24"/>
          <w:szCs w:val="24"/>
        </w:rPr>
        <w:t xml:space="preserve">   </w:t>
      </w:r>
      <w:r w:rsidRPr="00F62293">
        <w:rPr>
          <w:sz w:val="24"/>
          <w:szCs w:val="24"/>
        </w:rPr>
        <w:t>М.П.</w:t>
      </w:r>
    </w:p>
    <w:p w:rsidR="001106B5" w:rsidRDefault="001106B5" w:rsidP="001106B5">
      <w:pPr>
        <w:pStyle w:val="af3"/>
        <w:rPr>
          <w:lang w:val="ru-RU"/>
        </w:rPr>
      </w:pPr>
    </w:p>
    <w:p w:rsidR="001106B5" w:rsidRDefault="001106B5" w:rsidP="001106B5">
      <w:pPr>
        <w:rPr>
          <w:sz w:val="24"/>
          <w:szCs w:val="24"/>
        </w:rPr>
        <w:sectPr w:rsidR="001106B5" w:rsidSect="00B97E68">
          <w:pgSz w:w="16837" w:h="11905" w:orient="landscape"/>
          <w:pgMar w:top="851" w:right="425" w:bottom="851" w:left="794" w:header="720" w:footer="720" w:gutter="0"/>
          <w:cols w:space="720"/>
          <w:docGrid w:linePitch="360"/>
        </w:sectPr>
      </w:pPr>
    </w:p>
    <w:p w:rsidR="001106B5" w:rsidRDefault="001106B5" w:rsidP="001106B5">
      <w:pPr>
        <w:jc w:val="right"/>
        <w:rPr>
          <w:b/>
          <w:sz w:val="18"/>
          <w:szCs w:val="18"/>
        </w:rPr>
      </w:pPr>
    </w:p>
    <w:p w:rsidR="001106B5" w:rsidRPr="00C46978" w:rsidRDefault="001106B5" w:rsidP="001106B5">
      <w:pPr>
        <w:jc w:val="right"/>
        <w:rPr>
          <w:b/>
          <w:sz w:val="18"/>
          <w:szCs w:val="18"/>
        </w:rPr>
      </w:pPr>
      <w:r w:rsidRPr="00C46978">
        <w:rPr>
          <w:b/>
          <w:sz w:val="18"/>
          <w:szCs w:val="18"/>
        </w:rPr>
        <w:t>Приложение №</w:t>
      </w:r>
      <w:r>
        <w:rPr>
          <w:b/>
          <w:sz w:val="18"/>
          <w:szCs w:val="18"/>
        </w:rPr>
        <w:t xml:space="preserve"> </w:t>
      </w:r>
      <w:r w:rsidRPr="00C46978">
        <w:rPr>
          <w:b/>
          <w:sz w:val="18"/>
          <w:szCs w:val="18"/>
        </w:rPr>
        <w:t>4</w:t>
      </w:r>
    </w:p>
    <w:p w:rsidR="001106B5" w:rsidRPr="00C46978" w:rsidRDefault="001106B5" w:rsidP="001106B5">
      <w:pPr>
        <w:jc w:val="right"/>
        <w:rPr>
          <w:sz w:val="24"/>
          <w:szCs w:val="24"/>
        </w:rPr>
      </w:pPr>
      <w:r w:rsidRPr="00C46978">
        <w:rPr>
          <w:b/>
          <w:sz w:val="18"/>
          <w:szCs w:val="18"/>
        </w:rPr>
        <w:t xml:space="preserve">                                               </w:t>
      </w:r>
      <w:r>
        <w:rPr>
          <w:b/>
          <w:sz w:val="18"/>
          <w:szCs w:val="18"/>
        </w:rPr>
        <w:t xml:space="preserve">                             к Д</w:t>
      </w:r>
      <w:r w:rsidRPr="00C46978">
        <w:rPr>
          <w:b/>
          <w:sz w:val="18"/>
          <w:szCs w:val="18"/>
        </w:rPr>
        <w:t>оговору №__________ от «__» _________ 201</w:t>
      </w:r>
      <w:r>
        <w:rPr>
          <w:b/>
          <w:sz w:val="18"/>
          <w:szCs w:val="18"/>
        </w:rPr>
        <w:t>7</w:t>
      </w:r>
      <w:r w:rsidRPr="00C46978">
        <w:rPr>
          <w:b/>
          <w:sz w:val="18"/>
          <w:szCs w:val="18"/>
        </w:rPr>
        <w:t xml:space="preserve"> г.</w:t>
      </w:r>
    </w:p>
    <w:p w:rsidR="001106B5" w:rsidRPr="00311540" w:rsidRDefault="001106B5" w:rsidP="001106B5">
      <w:pPr>
        <w:tabs>
          <w:tab w:val="left" w:pos="709"/>
        </w:tabs>
        <w:jc w:val="right"/>
        <w:rPr>
          <w:b/>
          <w:sz w:val="24"/>
          <w:szCs w:val="24"/>
        </w:rPr>
      </w:pPr>
    </w:p>
    <w:p w:rsidR="001106B5" w:rsidRPr="00311540" w:rsidRDefault="001106B5" w:rsidP="001106B5">
      <w:pPr>
        <w:tabs>
          <w:tab w:val="right" w:pos="9900"/>
        </w:tabs>
        <w:ind w:firstLine="567"/>
        <w:jc w:val="center"/>
        <w:rPr>
          <w:b/>
          <w:sz w:val="24"/>
          <w:szCs w:val="24"/>
        </w:rPr>
      </w:pPr>
      <w:r w:rsidRPr="00311540">
        <w:rPr>
          <w:b/>
          <w:sz w:val="24"/>
          <w:szCs w:val="24"/>
        </w:rPr>
        <w:t>Перечень работ по техническому обслуживанию систем кондиционирования объектов ОАО «Славнефть-ЯНОС».</w:t>
      </w:r>
    </w:p>
    <w:p w:rsidR="001106B5" w:rsidRPr="00C11324" w:rsidRDefault="001106B5" w:rsidP="001106B5">
      <w:pPr>
        <w:tabs>
          <w:tab w:val="right" w:pos="9900"/>
        </w:tabs>
        <w:ind w:firstLine="567"/>
        <w:jc w:val="center"/>
        <w:rPr>
          <w:b/>
          <w:sz w:val="16"/>
          <w:szCs w:val="16"/>
        </w:rPr>
      </w:pPr>
    </w:p>
    <w:p w:rsidR="001106B5" w:rsidRPr="00311540" w:rsidRDefault="001106B5" w:rsidP="001106B5">
      <w:pPr>
        <w:tabs>
          <w:tab w:val="right" w:pos="9900"/>
        </w:tabs>
        <w:spacing w:line="360" w:lineRule="auto"/>
        <w:ind w:left="1276"/>
        <w:jc w:val="both"/>
        <w:rPr>
          <w:sz w:val="24"/>
          <w:szCs w:val="24"/>
        </w:rPr>
      </w:pPr>
      <w:r w:rsidRPr="00311540">
        <w:rPr>
          <w:sz w:val="24"/>
          <w:szCs w:val="24"/>
        </w:rPr>
        <w:t>1. Чистка, антибактериальная обработка, при необходимости замена фильтров, испарителя и пластиковой панели внутреннего блока.</w:t>
      </w:r>
    </w:p>
    <w:p w:rsidR="001106B5" w:rsidRPr="00311540" w:rsidRDefault="001106B5" w:rsidP="001106B5">
      <w:pPr>
        <w:tabs>
          <w:tab w:val="right" w:pos="9900"/>
        </w:tabs>
        <w:spacing w:line="360" w:lineRule="auto"/>
        <w:ind w:left="1276"/>
        <w:jc w:val="both"/>
        <w:rPr>
          <w:sz w:val="24"/>
          <w:szCs w:val="24"/>
        </w:rPr>
      </w:pPr>
      <w:r w:rsidRPr="00311540">
        <w:rPr>
          <w:sz w:val="24"/>
          <w:szCs w:val="24"/>
        </w:rPr>
        <w:t xml:space="preserve">2. </w:t>
      </w:r>
      <w:r>
        <w:rPr>
          <w:sz w:val="24"/>
          <w:szCs w:val="24"/>
        </w:rPr>
        <w:t xml:space="preserve"> </w:t>
      </w:r>
      <w:r w:rsidRPr="00311540">
        <w:rPr>
          <w:sz w:val="24"/>
          <w:szCs w:val="24"/>
        </w:rPr>
        <w:t>Чистка конденсатора наружного блока мойкой высокого давления.</w:t>
      </w:r>
    </w:p>
    <w:p w:rsidR="001106B5" w:rsidRPr="00311540" w:rsidRDefault="001106B5" w:rsidP="001106B5">
      <w:pPr>
        <w:tabs>
          <w:tab w:val="right" w:pos="9900"/>
        </w:tabs>
        <w:spacing w:line="360" w:lineRule="auto"/>
        <w:ind w:left="1276"/>
        <w:jc w:val="both"/>
        <w:rPr>
          <w:sz w:val="24"/>
          <w:szCs w:val="24"/>
        </w:rPr>
      </w:pPr>
      <w:r w:rsidRPr="00311540">
        <w:rPr>
          <w:sz w:val="24"/>
          <w:szCs w:val="24"/>
        </w:rPr>
        <w:t>3.</w:t>
      </w:r>
      <w:r>
        <w:rPr>
          <w:sz w:val="24"/>
          <w:szCs w:val="24"/>
        </w:rPr>
        <w:t xml:space="preserve">  </w:t>
      </w:r>
      <w:r w:rsidRPr="00311540">
        <w:rPr>
          <w:sz w:val="24"/>
          <w:szCs w:val="24"/>
        </w:rPr>
        <w:t>Тестирование работы кондиционера во всех режимах.</w:t>
      </w:r>
    </w:p>
    <w:p w:rsidR="001106B5" w:rsidRPr="00311540" w:rsidRDefault="001106B5" w:rsidP="001106B5">
      <w:pPr>
        <w:tabs>
          <w:tab w:val="right" w:pos="9900"/>
        </w:tabs>
        <w:spacing w:line="360" w:lineRule="auto"/>
        <w:ind w:left="12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311540">
        <w:rPr>
          <w:sz w:val="24"/>
          <w:szCs w:val="24"/>
        </w:rPr>
        <w:t xml:space="preserve">Диагностика утечки фреона, с помощью </w:t>
      </w:r>
      <w:proofErr w:type="spellStart"/>
      <w:r w:rsidRPr="00311540">
        <w:rPr>
          <w:sz w:val="24"/>
          <w:szCs w:val="24"/>
        </w:rPr>
        <w:t>течеискателя</w:t>
      </w:r>
      <w:proofErr w:type="spellEnd"/>
      <w:r w:rsidRPr="00311540">
        <w:rPr>
          <w:sz w:val="24"/>
          <w:szCs w:val="24"/>
        </w:rPr>
        <w:t>, проверка давления фреона, дозаправка кондиционера фреоном (хладагентом).</w:t>
      </w:r>
    </w:p>
    <w:p w:rsidR="001106B5" w:rsidRPr="00311540" w:rsidRDefault="001106B5" w:rsidP="001106B5">
      <w:pPr>
        <w:tabs>
          <w:tab w:val="right" w:pos="9900"/>
        </w:tabs>
        <w:spacing w:line="360" w:lineRule="auto"/>
        <w:ind w:left="1276"/>
        <w:jc w:val="both"/>
        <w:rPr>
          <w:sz w:val="24"/>
          <w:szCs w:val="24"/>
        </w:rPr>
      </w:pPr>
      <w:r w:rsidRPr="00311540">
        <w:rPr>
          <w:sz w:val="24"/>
          <w:szCs w:val="24"/>
        </w:rPr>
        <w:t>5. Тестирование правильности функционирования пульта управления, и замена элементов питания.</w:t>
      </w:r>
    </w:p>
    <w:p w:rsidR="001106B5" w:rsidRPr="00311540" w:rsidRDefault="001106B5" w:rsidP="001106B5">
      <w:pPr>
        <w:tabs>
          <w:tab w:val="right" w:pos="9900"/>
        </w:tabs>
        <w:spacing w:line="360" w:lineRule="auto"/>
        <w:ind w:left="1276"/>
        <w:jc w:val="both"/>
        <w:rPr>
          <w:sz w:val="24"/>
          <w:szCs w:val="24"/>
        </w:rPr>
      </w:pPr>
      <w:r w:rsidRPr="00311540">
        <w:rPr>
          <w:sz w:val="24"/>
          <w:szCs w:val="24"/>
        </w:rPr>
        <w:t xml:space="preserve">6. </w:t>
      </w:r>
      <w:r>
        <w:rPr>
          <w:sz w:val="24"/>
          <w:szCs w:val="24"/>
        </w:rPr>
        <w:t xml:space="preserve"> </w:t>
      </w:r>
      <w:r w:rsidRPr="00311540">
        <w:rPr>
          <w:sz w:val="24"/>
          <w:szCs w:val="24"/>
        </w:rPr>
        <w:t>Проверка исправности дренажной системы и устранение дефектов и неисправностей.</w:t>
      </w:r>
    </w:p>
    <w:p w:rsidR="001106B5" w:rsidRPr="00311540" w:rsidRDefault="001106B5" w:rsidP="001106B5">
      <w:pPr>
        <w:tabs>
          <w:tab w:val="right" w:pos="9900"/>
        </w:tabs>
        <w:spacing w:line="360" w:lineRule="auto"/>
        <w:ind w:left="1276"/>
        <w:jc w:val="both"/>
        <w:rPr>
          <w:sz w:val="24"/>
          <w:szCs w:val="24"/>
        </w:rPr>
      </w:pPr>
      <w:r w:rsidRPr="00311540">
        <w:rPr>
          <w:sz w:val="24"/>
          <w:szCs w:val="24"/>
        </w:rPr>
        <w:t xml:space="preserve">7. </w:t>
      </w:r>
      <w:r>
        <w:rPr>
          <w:sz w:val="24"/>
          <w:szCs w:val="24"/>
        </w:rPr>
        <w:t xml:space="preserve"> </w:t>
      </w:r>
      <w:r w:rsidRPr="00311540">
        <w:rPr>
          <w:sz w:val="24"/>
          <w:szCs w:val="24"/>
        </w:rPr>
        <w:t>Тестирование компрессора, электрооборудования и автоматики кондиционера.</w:t>
      </w:r>
    </w:p>
    <w:p w:rsidR="001106B5" w:rsidRPr="00311540" w:rsidRDefault="001106B5" w:rsidP="001106B5">
      <w:pPr>
        <w:tabs>
          <w:tab w:val="right" w:pos="9900"/>
        </w:tabs>
        <w:spacing w:line="360" w:lineRule="auto"/>
        <w:ind w:left="1276"/>
        <w:jc w:val="both"/>
        <w:rPr>
          <w:sz w:val="24"/>
          <w:szCs w:val="24"/>
        </w:rPr>
      </w:pPr>
      <w:r w:rsidRPr="00311540">
        <w:rPr>
          <w:sz w:val="24"/>
          <w:szCs w:val="24"/>
        </w:rPr>
        <w:t xml:space="preserve">8. Проверка состояния </w:t>
      </w:r>
      <w:proofErr w:type="spellStart"/>
      <w:r w:rsidRPr="00311540">
        <w:rPr>
          <w:sz w:val="24"/>
          <w:szCs w:val="24"/>
        </w:rPr>
        <w:t>хладоновых</w:t>
      </w:r>
      <w:proofErr w:type="spellEnd"/>
      <w:r w:rsidRPr="00311540">
        <w:rPr>
          <w:sz w:val="24"/>
          <w:szCs w:val="24"/>
        </w:rPr>
        <w:t xml:space="preserve"> трубопроводов, целостности теплоизоляции на наличие дефектов и неисправностей, их устранение.</w:t>
      </w:r>
    </w:p>
    <w:p w:rsidR="001106B5" w:rsidRPr="00311540" w:rsidRDefault="001106B5" w:rsidP="001106B5">
      <w:pPr>
        <w:tabs>
          <w:tab w:val="right" w:pos="9900"/>
        </w:tabs>
        <w:spacing w:line="360" w:lineRule="auto"/>
        <w:ind w:left="1276"/>
        <w:jc w:val="both"/>
        <w:rPr>
          <w:sz w:val="24"/>
          <w:szCs w:val="24"/>
        </w:rPr>
      </w:pPr>
      <w:r w:rsidRPr="00311540">
        <w:rPr>
          <w:sz w:val="24"/>
          <w:szCs w:val="24"/>
        </w:rPr>
        <w:t xml:space="preserve">9. </w:t>
      </w:r>
      <w:r>
        <w:rPr>
          <w:sz w:val="24"/>
          <w:szCs w:val="24"/>
        </w:rPr>
        <w:t xml:space="preserve"> </w:t>
      </w:r>
      <w:r w:rsidRPr="00311540">
        <w:rPr>
          <w:sz w:val="24"/>
          <w:szCs w:val="24"/>
        </w:rPr>
        <w:t xml:space="preserve">Протягивание резьбовых соединений группы контактов в </w:t>
      </w:r>
      <w:proofErr w:type="spellStart"/>
      <w:r w:rsidRPr="00311540">
        <w:rPr>
          <w:sz w:val="24"/>
          <w:szCs w:val="24"/>
        </w:rPr>
        <w:t>клеммных</w:t>
      </w:r>
      <w:proofErr w:type="spellEnd"/>
      <w:r w:rsidRPr="00311540">
        <w:rPr>
          <w:sz w:val="24"/>
          <w:szCs w:val="24"/>
        </w:rPr>
        <w:t xml:space="preserve"> коробках.</w:t>
      </w:r>
    </w:p>
    <w:p w:rsidR="001106B5" w:rsidRPr="00311540" w:rsidRDefault="001106B5" w:rsidP="001106B5">
      <w:pPr>
        <w:tabs>
          <w:tab w:val="right" w:pos="9900"/>
        </w:tabs>
        <w:spacing w:line="360" w:lineRule="auto"/>
        <w:ind w:left="1276"/>
        <w:jc w:val="both"/>
        <w:rPr>
          <w:sz w:val="24"/>
          <w:szCs w:val="24"/>
        </w:rPr>
      </w:pPr>
      <w:r w:rsidRPr="00311540">
        <w:rPr>
          <w:sz w:val="24"/>
          <w:szCs w:val="24"/>
        </w:rPr>
        <w:t>10. Замена предохранителей, наконечников, зачистка оксидного слоя на контактах  и их защитная обработка.</w:t>
      </w:r>
    </w:p>
    <w:p w:rsidR="001106B5" w:rsidRPr="00311540" w:rsidRDefault="001106B5" w:rsidP="001106B5">
      <w:pPr>
        <w:tabs>
          <w:tab w:val="right" w:pos="9900"/>
        </w:tabs>
        <w:spacing w:line="360" w:lineRule="auto"/>
        <w:ind w:left="12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 w:rsidRPr="00311540">
        <w:rPr>
          <w:sz w:val="24"/>
          <w:szCs w:val="24"/>
        </w:rPr>
        <w:t>Диагностика электродвигателей, проверка состояния лопастей вентиляторов, при необходимости их замена.</w:t>
      </w:r>
    </w:p>
    <w:p w:rsidR="001106B5" w:rsidRPr="00311540" w:rsidRDefault="001106B5" w:rsidP="001106B5">
      <w:pPr>
        <w:tabs>
          <w:tab w:val="right" w:pos="9900"/>
        </w:tabs>
        <w:spacing w:line="360" w:lineRule="auto"/>
        <w:ind w:left="1276"/>
        <w:jc w:val="both"/>
        <w:rPr>
          <w:sz w:val="24"/>
          <w:szCs w:val="24"/>
        </w:rPr>
      </w:pPr>
      <w:r w:rsidRPr="00311540">
        <w:rPr>
          <w:sz w:val="24"/>
          <w:szCs w:val="24"/>
        </w:rPr>
        <w:t>12. Проверка и протяжка креплений внутреннего и наружного блоков, ремонт кронштейнов и защитных козырьков.</w:t>
      </w:r>
    </w:p>
    <w:p w:rsidR="001106B5" w:rsidRPr="00311540" w:rsidRDefault="001106B5" w:rsidP="001106B5">
      <w:pPr>
        <w:tabs>
          <w:tab w:val="right" w:pos="9900"/>
        </w:tabs>
        <w:spacing w:line="360" w:lineRule="auto"/>
        <w:ind w:left="1276"/>
        <w:jc w:val="both"/>
        <w:rPr>
          <w:sz w:val="24"/>
          <w:szCs w:val="24"/>
        </w:rPr>
      </w:pPr>
      <w:r w:rsidRPr="00311540">
        <w:rPr>
          <w:sz w:val="24"/>
          <w:szCs w:val="24"/>
        </w:rPr>
        <w:t>13.</w:t>
      </w:r>
      <w:r>
        <w:rPr>
          <w:sz w:val="24"/>
          <w:szCs w:val="24"/>
        </w:rPr>
        <w:t xml:space="preserve"> </w:t>
      </w:r>
      <w:r w:rsidRPr="00311540">
        <w:rPr>
          <w:sz w:val="24"/>
          <w:szCs w:val="24"/>
        </w:rPr>
        <w:t>При необходимости для выполнения технического обслуживания: монтаж инвентарных лесов, демонтаж инвентарных лесов, применение автомобильных гидравлических подъемников и других видов подъемников.</w:t>
      </w:r>
    </w:p>
    <w:p w:rsidR="001106B5" w:rsidRPr="00311540" w:rsidRDefault="001106B5" w:rsidP="001106B5">
      <w:pPr>
        <w:tabs>
          <w:tab w:val="right" w:pos="9900"/>
        </w:tabs>
        <w:spacing w:line="360" w:lineRule="auto"/>
        <w:ind w:left="1276"/>
        <w:jc w:val="both"/>
        <w:rPr>
          <w:sz w:val="24"/>
          <w:szCs w:val="24"/>
        </w:rPr>
      </w:pPr>
      <w:r w:rsidRPr="00311540">
        <w:rPr>
          <w:sz w:val="24"/>
          <w:szCs w:val="24"/>
        </w:rPr>
        <w:t>14. Консультация клиентов основным правилам эксплуатации кондиционеров.</w:t>
      </w:r>
    </w:p>
    <w:p w:rsidR="001106B5" w:rsidRDefault="001106B5" w:rsidP="001106B5">
      <w:pPr>
        <w:tabs>
          <w:tab w:val="right" w:pos="9900"/>
        </w:tabs>
        <w:jc w:val="both"/>
        <w:rPr>
          <w:sz w:val="24"/>
          <w:szCs w:val="24"/>
        </w:rPr>
      </w:pPr>
    </w:p>
    <w:p w:rsidR="001106B5" w:rsidRDefault="001106B5" w:rsidP="001106B5">
      <w:pPr>
        <w:tabs>
          <w:tab w:val="right" w:pos="9900"/>
        </w:tabs>
        <w:jc w:val="both"/>
        <w:rPr>
          <w:sz w:val="24"/>
          <w:szCs w:val="24"/>
        </w:rPr>
      </w:pPr>
    </w:p>
    <w:p w:rsidR="001106B5" w:rsidRPr="00311540" w:rsidRDefault="001106B5" w:rsidP="001106B5">
      <w:pPr>
        <w:ind w:left="1276"/>
        <w:rPr>
          <w:b/>
          <w:sz w:val="24"/>
          <w:szCs w:val="24"/>
        </w:rPr>
      </w:pPr>
      <w:r w:rsidRPr="00311540">
        <w:rPr>
          <w:b/>
          <w:sz w:val="24"/>
          <w:szCs w:val="24"/>
        </w:rPr>
        <w:t>ЗАКАЗЧИК</w:t>
      </w:r>
      <w:r w:rsidRPr="00311540">
        <w:rPr>
          <w:b/>
          <w:sz w:val="24"/>
          <w:szCs w:val="24"/>
        </w:rPr>
        <w:tab/>
      </w:r>
      <w:r w:rsidRPr="00311540">
        <w:rPr>
          <w:b/>
          <w:sz w:val="24"/>
          <w:szCs w:val="24"/>
        </w:rPr>
        <w:tab/>
      </w:r>
      <w:r w:rsidRPr="00311540">
        <w:rPr>
          <w:b/>
          <w:sz w:val="24"/>
          <w:szCs w:val="24"/>
        </w:rPr>
        <w:tab/>
      </w:r>
      <w:r w:rsidRPr="00311540">
        <w:rPr>
          <w:b/>
          <w:sz w:val="24"/>
          <w:szCs w:val="24"/>
        </w:rPr>
        <w:tab/>
      </w:r>
      <w:r w:rsidRPr="00311540">
        <w:rPr>
          <w:b/>
          <w:sz w:val="24"/>
          <w:szCs w:val="24"/>
        </w:rPr>
        <w:tab/>
      </w:r>
      <w:r w:rsidRPr="00311540">
        <w:rPr>
          <w:b/>
          <w:sz w:val="24"/>
          <w:szCs w:val="24"/>
        </w:rPr>
        <w:tab/>
        <w:t>ПОДРЯДЧИК</w:t>
      </w:r>
    </w:p>
    <w:p w:rsidR="001106B5" w:rsidRPr="00311540" w:rsidRDefault="001106B5" w:rsidP="001106B5">
      <w:pPr>
        <w:ind w:left="1276"/>
        <w:rPr>
          <w:sz w:val="24"/>
          <w:szCs w:val="24"/>
        </w:rPr>
      </w:pPr>
      <w:r w:rsidRPr="00311540">
        <w:rPr>
          <w:sz w:val="24"/>
          <w:szCs w:val="24"/>
        </w:rPr>
        <w:t xml:space="preserve">Генеральный директор </w:t>
      </w:r>
    </w:p>
    <w:p w:rsidR="001106B5" w:rsidRPr="00311540" w:rsidRDefault="001106B5" w:rsidP="001106B5">
      <w:pPr>
        <w:ind w:left="1276"/>
        <w:rPr>
          <w:sz w:val="24"/>
          <w:szCs w:val="24"/>
        </w:rPr>
      </w:pPr>
      <w:r w:rsidRPr="00311540">
        <w:rPr>
          <w:sz w:val="24"/>
          <w:szCs w:val="24"/>
        </w:rPr>
        <w:t>ОАО «Славнефть-ЯНОС»</w:t>
      </w:r>
    </w:p>
    <w:p w:rsidR="001106B5" w:rsidRPr="00311540" w:rsidRDefault="001106B5" w:rsidP="001106B5">
      <w:pPr>
        <w:ind w:left="1276"/>
        <w:rPr>
          <w:sz w:val="24"/>
          <w:szCs w:val="24"/>
        </w:rPr>
      </w:pPr>
    </w:p>
    <w:p w:rsidR="001106B5" w:rsidRPr="00311540" w:rsidRDefault="001106B5" w:rsidP="001106B5">
      <w:pPr>
        <w:ind w:left="1276"/>
        <w:rPr>
          <w:sz w:val="24"/>
          <w:szCs w:val="24"/>
        </w:rPr>
      </w:pPr>
      <w:r w:rsidRPr="00311540">
        <w:rPr>
          <w:sz w:val="24"/>
          <w:szCs w:val="24"/>
        </w:rPr>
        <w:t>________________</w:t>
      </w:r>
      <w:r>
        <w:rPr>
          <w:sz w:val="24"/>
          <w:szCs w:val="24"/>
        </w:rPr>
        <w:t xml:space="preserve"> Н.В. Карпов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11540">
        <w:rPr>
          <w:sz w:val="24"/>
          <w:szCs w:val="24"/>
        </w:rPr>
        <w:t xml:space="preserve">___________________ </w:t>
      </w:r>
    </w:p>
    <w:p w:rsidR="001106B5" w:rsidRDefault="001106B5" w:rsidP="001106B5">
      <w:pPr>
        <w:tabs>
          <w:tab w:val="right" w:pos="990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М.П.                                                    М.П.</w:t>
      </w:r>
    </w:p>
    <w:p w:rsidR="001106B5" w:rsidRDefault="001106B5" w:rsidP="001106B5">
      <w:pPr>
        <w:tabs>
          <w:tab w:val="right" w:pos="9900"/>
        </w:tabs>
        <w:jc w:val="both"/>
        <w:rPr>
          <w:sz w:val="24"/>
          <w:szCs w:val="24"/>
        </w:rPr>
      </w:pPr>
    </w:p>
    <w:p w:rsidR="001106B5" w:rsidRDefault="001106B5" w:rsidP="001106B5">
      <w:pPr>
        <w:tabs>
          <w:tab w:val="right" w:pos="9900"/>
        </w:tabs>
        <w:jc w:val="both"/>
        <w:rPr>
          <w:sz w:val="24"/>
          <w:szCs w:val="24"/>
        </w:rPr>
      </w:pPr>
    </w:p>
    <w:tbl>
      <w:tblPr>
        <w:tblW w:w="15242" w:type="dxa"/>
        <w:tblInd w:w="108" w:type="dxa"/>
        <w:tblLook w:val="04A0"/>
      </w:tblPr>
      <w:tblGrid>
        <w:gridCol w:w="610"/>
        <w:gridCol w:w="7328"/>
        <w:gridCol w:w="2390"/>
        <w:gridCol w:w="2259"/>
        <w:gridCol w:w="2655"/>
      </w:tblGrid>
      <w:tr w:rsidR="001106B5" w:rsidRPr="00B25512" w:rsidTr="00C81B34">
        <w:trPr>
          <w:trHeight w:val="315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6B5" w:rsidRPr="00B25512" w:rsidRDefault="001106B5" w:rsidP="00C81B34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7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6B5" w:rsidRPr="00B25512" w:rsidRDefault="001106B5" w:rsidP="00C81B34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6B5" w:rsidRPr="00B25512" w:rsidRDefault="001106B5" w:rsidP="00C81B34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6B5" w:rsidRPr="00B25512" w:rsidRDefault="001106B5" w:rsidP="00C81B34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06B5" w:rsidRPr="0043380D" w:rsidRDefault="001106B5" w:rsidP="00C81B34">
            <w:pPr>
              <w:spacing w:line="276" w:lineRule="auto"/>
              <w:jc w:val="right"/>
              <w:rPr>
                <w:b/>
                <w:i/>
                <w:iCs/>
              </w:rPr>
            </w:pPr>
            <w:r w:rsidRPr="0043380D">
              <w:rPr>
                <w:b/>
              </w:rPr>
              <w:t>П</w:t>
            </w:r>
            <w:r>
              <w:rPr>
                <w:b/>
              </w:rPr>
              <w:t>риложение № 5</w:t>
            </w:r>
          </w:p>
        </w:tc>
      </w:tr>
      <w:tr w:rsidR="001106B5" w:rsidRPr="00B25512" w:rsidTr="00C81B34">
        <w:trPr>
          <w:trHeight w:val="276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6B5" w:rsidRPr="00B25512" w:rsidRDefault="001106B5" w:rsidP="00C81B34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7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6B5" w:rsidRPr="00B25512" w:rsidRDefault="001106B5" w:rsidP="00C81B34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6B5" w:rsidRPr="00B25512" w:rsidRDefault="001106B5" w:rsidP="00C81B34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6B5" w:rsidRPr="00B25512" w:rsidRDefault="001106B5" w:rsidP="00C81B34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06B5" w:rsidRPr="000E3835" w:rsidRDefault="001106B5" w:rsidP="00C81B34">
            <w:pPr>
              <w:rPr>
                <w:b/>
              </w:rPr>
            </w:pPr>
            <w:r w:rsidRPr="000E3835">
              <w:rPr>
                <w:b/>
              </w:rPr>
              <w:t>к Договору №__________ от «__» _____</w:t>
            </w:r>
            <w:r>
              <w:rPr>
                <w:b/>
              </w:rPr>
              <w:t>____ 2017 г.</w:t>
            </w:r>
          </w:p>
        </w:tc>
      </w:tr>
      <w:tr w:rsidR="001106B5" w:rsidRPr="00B25512" w:rsidTr="00C81B34">
        <w:trPr>
          <w:trHeight w:val="1404"/>
        </w:trPr>
        <w:tc>
          <w:tcPr>
            <w:tcW w:w="152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Выполнение работ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по </w:t>
            </w:r>
            <w:r w:rsidRPr="00C46978">
              <w:rPr>
                <w:rFonts w:ascii="Arial" w:hAnsi="Arial" w:cs="Arial"/>
                <w:sz w:val="24"/>
                <w:szCs w:val="24"/>
              </w:rPr>
              <w:t>сервисному обслуживанию кондиционеров ОАО «Славнефть-ЯНОС»</w:t>
            </w:r>
            <w:r w:rsidRPr="00782F9A"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                   </w:t>
            </w: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ШКАЛА ШТРАФНЫХ САНКЦИЙ В ОБЛАСТИ ПБ, ОТ и ОС</w:t>
            </w:r>
          </w:p>
        </w:tc>
      </w:tr>
      <w:tr w:rsidR="001106B5" w:rsidRPr="00B25512" w:rsidTr="00C81B34">
        <w:trPr>
          <w:trHeight w:val="270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6B5" w:rsidRPr="00B25512" w:rsidRDefault="001106B5" w:rsidP="00C81B34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6B5" w:rsidRPr="00B25512" w:rsidRDefault="001106B5" w:rsidP="00C81B34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6B5" w:rsidRPr="00B25512" w:rsidRDefault="001106B5" w:rsidP="00C81B34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6B5" w:rsidRPr="00B25512" w:rsidRDefault="001106B5" w:rsidP="00C81B34">
            <w:pPr>
              <w:suppressAutoHyphens w:val="0"/>
              <w:rPr>
                <w:lang w:eastAsia="ru-RU"/>
              </w:rPr>
            </w:pPr>
          </w:p>
        </w:tc>
      </w:tr>
      <w:tr w:rsidR="001106B5" w:rsidRPr="00B25512" w:rsidTr="00C81B34">
        <w:trPr>
          <w:trHeight w:val="300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№ п.п.</w:t>
            </w:r>
          </w:p>
        </w:tc>
        <w:tc>
          <w:tcPr>
            <w:tcW w:w="7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Нарушение</w:t>
            </w:r>
          </w:p>
        </w:tc>
        <w:tc>
          <w:tcPr>
            <w:tcW w:w="7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Цена договора с учетом НДС, тыс. руб.</w:t>
            </w:r>
          </w:p>
        </w:tc>
      </w:tr>
      <w:tr w:rsidR="001106B5" w:rsidRPr="00B25512" w:rsidTr="00C81B34">
        <w:trPr>
          <w:trHeight w:val="600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06B5" w:rsidRPr="00B25512" w:rsidRDefault="001106B5" w:rsidP="00C81B3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106B5" w:rsidRPr="00B25512" w:rsidRDefault="001106B5" w:rsidP="00C81B3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≤10 000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10 000-</w:t>
            </w: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br/>
              <w:t>50 000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&gt;50 000</w:t>
            </w:r>
          </w:p>
        </w:tc>
      </w:tr>
      <w:tr w:rsidR="001106B5" w:rsidRPr="00B25512" w:rsidTr="00C81B34">
        <w:trPr>
          <w:trHeight w:val="675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06B5" w:rsidRPr="00B25512" w:rsidRDefault="001106B5" w:rsidP="00C81B3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106B5" w:rsidRPr="00B25512" w:rsidRDefault="001106B5" w:rsidP="00C81B3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Сумма штрафа, взыскиваемого с Подрядчика за каждое выявленное  нарушение (тыс. руб.)</w:t>
            </w:r>
          </w:p>
        </w:tc>
      </w:tr>
      <w:tr w:rsidR="001106B5" w:rsidRPr="00B25512" w:rsidTr="00C81B34">
        <w:trPr>
          <w:trHeight w:val="31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1106B5" w:rsidRPr="00B25512" w:rsidTr="00C81B34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Механическое повреждение подземных и (или) наземных коммуникаций расположенных на территории Заказчика,  произошедшее по вине Подрядчика</w:t>
            </w: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1000</w:t>
            </w:r>
          </w:p>
        </w:tc>
      </w:tr>
      <w:tr w:rsidR="001106B5" w:rsidRPr="00B25512" w:rsidTr="00C81B34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оборудования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расположенных на территории Заказчика,  не приведшие к отключению </w:t>
            </w:r>
            <w:proofErr w:type="spellStart"/>
            <w:r w:rsidRPr="00B25512">
              <w:rPr>
                <w:rFonts w:ascii="Arial" w:hAnsi="Arial" w:cs="Arial"/>
                <w:lang w:eastAsia="ru-RU"/>
              </w:rPr>
              <w:t>энергопотребителей</w:t>
            </w:r>
            <w:proofErr w:type="spellEnd"/>
            <w:r w:rsidRPr="00B25512">
              <w:rPr>
                <w:rFonts w:ascii="Arial" w:hAnsi="Arial" w:cs="Arial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1106B5" w:rsidRPr="00B25512" w:rsidTr="00C81B34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оборудования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расположенных на территории Заказчика,  приведшие к отключению </w:t>
            </w:r>
            <w:proofErr w:type="spellStart"/>
            <w:r w:rsidRPr="00B25512">
              <w:rPr>
                <w:rFonts w:ascii="Arial" w:hAnsi="Arial" w:cs="Arial"/>
                <w:lang w:eastAsia="ru-RU"/>
              </w:rPr>
              <w:t>энергопотребителей</w:t>
            </w:r>
            <w:proofErr w:type="spellEnd"/>
            <w:r w:rsidRPr="00B25512">
              <w:rPr>
                <w:rFonts w:ascii="Arial" w:hAnsi="Arial" w:cs="Arial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800</w:t>
            </w:r>
          </w:p>
        </w:tc>
      </w:tr>
      <w:tr w:rsidR="001106B5" w:rsidRPr="00B25512" w:rsidTr="00C81B34">
        <w:trPr>
          <w:trHeight w:val="79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Самовольное подключение электроустановок Подрядчика к электрическим сетям и трансформаторным подстанциям Заказчика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1106B5" w:rsidRPr="00B25512" w:rsidTr="00C81B34">
        <w:trPr>
          <w:trHeight w:val="79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</w:t>
            </w:r>
          </w:p>
        </w:tc>
        <w:tc>
          <w:tcPr>
            <w:tcW w:w="7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Нахождение на территории Заказчика физического лица привлеченного Подрядчиком для выполнения Работ, на основании гражданско-правового договора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1106B5" w:rsidRPr="00B25512" w:rsidTr="00C81B34">
        <w:trPr>
          <w:trHeight w:val="132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6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Нахождение на территории Заказчика иностранного гражданина и (или) лица без гражданства привлеченных Подрядчиком для выполнения Работ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1106B5" w:rsidRPr="00B25512" w:rsidTr="00C81B34">
        <w:trPr>
          <w:trHeight w:val="132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7</w:t>
            </w:r>
          </w:p>
        </w:tc>
        <w:tc>
          <w:tcPr>
            <w:tcW w:w="7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Употребления работником Подрядчика алкогольной продукции, наркотических, психотропных, иных одурманивающих веществ, на территории Заказчика. Нахождение работника Подрядчика на территории Заказчика в состоянии алкогольного, наркотического, токсического опьянения.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1106B5" w:rsidRPr="00B25512" w:rsidTr="00C81B34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8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Завоз/пронос (попытка завоза/проноса) работником Подрядчика на территорию Заказчика алкогольной продукции (в том числе пива), наркотических, психотропных веществ.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1106B5" w:rsidRPr="00B25512" w:rsidTr="00C81B34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9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Привлечение Субподрядчика без предусмотренного Договором предварительного письменного согласования с Заказчиком.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250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500</w:t>
            </w:r>
          </w:p>
        </w:tc>
      </w:tr>
      <w:tr w:rsidR="001106B5" w:rsidRPr="00B25512" w:rsidTr="00C81B34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Самовольное возобновление работ, выполнение которых было приостановлено  представителем  Заказчика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300</w:t>
            </w:r>
          </w:p>
        </w:tc>
      </w:tr>
      <w:tr w:rsidR="001106B5" w:rsidRPr="00B25512" w:rsidTr="00C81B34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11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Непредставление Подрядчиком,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Подрядчика Договором, а также истребованных Заказчиком на основании Договора.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60</w:t>
            </w:r>
          </w:p>
        </w:tc>
      </w:tr>
      <w:tr w:rsidR="001106B5" w:rsidRPr="00B25512" w:rsidTr="00C81B34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12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Выполнение работ работниками Подрядчика без разрешительных документов, согласованных Заказчиком (разрешение на производство работ, акт-допуск, наряд-допуск и др.).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1106B5" w:rsidRPr="00B25512" w:rsidTr="00C81B34">
        <w:trPr>
          <w:trHeight w:val="1056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Сокрытие Подрядчиком информации об инцидентах/авариях, несчастных случаях, пожарах и других происшествиях 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1106B5" w:rsidRPr="00B25512" w:rsidTr="00C81B34">
        <w:trPr>
          <w:trHeight w:val="79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14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Неисполнение в установленный срок предписаний Заказчика в области пожарной безопасности, охраны труда, окружающей среды и  промышленной безопасности 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</w:tr>
      <w:tr w:rsidR="001106B5" w:rsidRPr="00B25512" w:rsidTr="00C81B34">
        <w:trPr>
          <w:trHeight w:val="369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15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Завоз/пронос (попытка завоза/проноса) работником Подрядчика на территорию Заказчика, хранение, распространение, транспортировка на территории Заказчика:</w:t>
            </w:r>
            <w:r w:rsidRPr="00B25512">
              <w:rPr>
                <w:rFonts w:ascii="Arial" w:hAnsi="Arial" w:cs="Arial"/>
                <w:lang w:eastAsia="ru-RU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B25512">
              <w:rPr>
                <w:rFonts w:ascii="Arial" w:hAnsi="Arial" w:cs="Arial"/>
                <w:lang w:eastAsia="ru-RU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РФ;</w:t>
            </w:r>
            <w:r w:rsidRPr="00B25512">
              <w:rPr>
                <w:rFonts w:ascii="Arial" w:hAnsi="Arial" w:cs="Arial"/>
                <w:lang w:eastAsia="ru-RU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1106B5" w:rsidRPr="00B25512" w:rsidTr="00C81B34">
        <w:trPr>
          <w:trHeight w:val="211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16</w:t>
            </w:r>
          </w:p>
        </w:tc>
        <w:tc>
          <w:tcPr>
            <w:tcW w:w="7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1106B5" w:rsidRPr="00B25512" w:rsidTr="00C81B34">
        <w:trPr>
          <w:trHeight w:val="81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17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Выполнение работ работниками Подрядчика со следующими нарушениями:</w:t>
            </w:r>
            <w:r w:rsidRPr="00B25512">
              <w:rPr>
                <w:rFonts w:ascii="Arial" w:hAnsi="Arial" w:cs="Arial"/>
                <w:lang w:eastAsia="ru-RU"/>
              </w:rPr>
              <w:br/>
              <w:t>• 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      </w:r>
            <w:r w:rsidRPr="00B25512">
              <w:rPr>
                <w:rFonts w:ascii="Arial" w:hAnsi="Arial" w:cs="Arial"/>
                <w:lang w:eastAsia="ru-RU"/>
              </w:rPr>
              <w:br/>
              <w:t xml:space="preserve">•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  <w:r w:rsidRPr="00B25512">
              <w:rPr>
                <w:rFonts w:ascii="Arial" w:hAnsi="Arial" w:cs="Arial"/>
                <w:lang w:eastAsia="ru-RU"/>
              </w:rPr>
              <w:br/>
              <w:t xml:space="preserve">• проведение работ работниками, не имеющими соответствующего допуска к указанным работам, </w:t>
            </w:r>
            <w:proofErr w:type="spellStart"/>
            <w:r w:rsidRPr="00B25512">
              <w:rPr>
                <w:rFonts w:ascii="Arial" w:hAnsi="Arial" w:cs="Arial"/>
                <w:lang w:eastAsia="ru-RU"/>
              </w:rPr>
              <w:t>неаттестованными</w:t>
            </w:r>
            <w:proofErr w:type="spellEnd"/>
            <w:r w:rsidRPr="00B25512">
              <w:rPr>
                <w:rFonts w:ascii="Arial" w:hAnsi="Arial" w:cs="Arial"/>
                <w:lang w:eastAsia="ru-RU"/>
              </w:rPr>
              <w:t xml:space="preserve"> или не прошедшими проверку знаний и/или инструктаж;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br/>
              <w:t>• 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      </w:r>
            <w:r w:rsidRPr="00B25512">
              <w:rPr>
                <w:rFonts w:ascii="Arial" w:hAnsi="Arial" w:cs="Arial"/>
                <w:lang w:eastAsia="ru-RU"/>
              </w:rPr>
              <w:br/>
              <w:t xml:space="preserve">• отсутствие у исполнителей работ либо неприменение ими специальной одежды, специальной обуви и других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СИЗ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>, необходимых при проведении конкретного вида работ;</w:t>
            </w:r>
            <w:r w:rsidRPr="00B25512">
              <w:rPr>
                <w:rFonts w:ascii="Arial" w:hAnsi="Arial" w:cs="Arial"/>
                <w:lang w:eastAsia="ru-RU"/>
              </w:rPr>
              <w:br/>
              <w:t>• 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  <w:r w:rsidRPr="00B25512">
              <w:rPr>
                <w:rFonts w:ascii="Arial" w:hAnsi="Arial" w:cs="Arial"/>
                <w:lang w:eastAsia="ru-RU"/>
              </w:rPr>
              <w:br/>
              <w:t>• 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1106B5" w:rsidRPr="00B25512" w:rsidTr="00C81B34">
        <w:trPr>
          <w:trHeight w:val="1848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18</w:t>
            </w:r>
          </w:p>
        </w:tc>
        <w:tc>
          <w:tcPr>
            <w:tcW w:w="7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среды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приведшие к повреждению жизни и здоровью человека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</w:tr>
      <w:tr w:rsidR="001106B5" w:rsidRPr="00B25512" w:rsidTr="00C81B34">
        <w:trPr>
          <w:trHeight w:val="1848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19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среды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приведшие к инвалидности и/или смерти человека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1000</w:t>
            </w:r>
          </w:p>
        </w:tc>
      </w:tr>
      <w:tr w:rsidR="001106B5" w:rsidRPr="00B25512" w:rsidTr="00C81B34">
        <w:trPr>
          <w:trHeight w:val="1584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7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40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60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80</w:t>
            </w:r>
          </w:p>
        </w:tc>
      </w:tr>
      <w:tr w:rsidR="001106B5" w:rsidRPr="00B25512" w:rsidTr="00C81B34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21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Разлив нефти, нефтепродуктов, подтоварной воды, кислоты и иных опасных веществ.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150</w:t>
            </w:r>
          </w:p>
        </w:tc>
      </w:tr>
      <w:tr w:rsidR="001106B5" w:rsidRPr="00B25512" w:rsidTr="00C81B34">
        <w:trPr>
          <w:trHeight w:val="1584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22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Несоблюдение Подрядчиком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1106B5" w:rsidRPr="00B25512" w:rsidTr="00C81B34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23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1106B5" w:rsidRPr="00B25512" w:rsidTr="00C81B34">
        <w:trPr>
          <w:trHeight w:val="148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24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Передвижения гусеничной техники своим ходом по дорогам с </w:t>
            </w:r>
            <w:proofErr w:type="spellStart"/>
            <w:proofErr w:type="gramStart"/>
            <w:r w:rsidRPr="00B25512">
              <w:rPr>
                <w:rFonts w:ascii="Arial" w:hAnsi="Arial" w:cs="Arial"/>
                <w:lang w:eastAsia="ru-RU"/>
              </w:rPr>
              <w:t>асфальто-бетонным</w:t>
            </w:r>
            <w:proofErr w:type="spellEnd"/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и щебеночно-гравийным покрытием.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300</w:t>
            </w:r>
          </w:p>
        </w:tc>
      </w:tr>
      <w:tr w:rsidR="001106B5" w:rsidRPr="00B25512" w:rsidTr="00C81B34">
        <w:trPr>
          <w:trHeight w:val="159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21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Нарушение работником Подрядчика Правил дорожного движения, маршрута движения транспорта (передвижение по дорогам и подъездным путям, не указанным в разрешении на перевозку крупногабаритных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и(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>или) тяжеловесных грузов).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25</w:t>
            </w:r>
          </w:p>
        </w:tc>
      </w:tr>
      <w:tr w:rsidR="001106B5" w:rsidRPr="00B25512" w:rsidTr="00C81B34">
        <w:trPr>
          <w:trHeight w:val="276"/>
        </w:trPr>
        <w:tc>
          <w:tcPr>
            <w:tcW w:w="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1106B5" w:rsidRPr="00B25512" w:rsidTr="00C81B34">
        <w:trPr>
          <w:trHeight w:val="270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06B5" w:rsidRPr="00B25512" w:rsidRDefault="001106B5" w:rsidP="00C81B34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7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6B5" w:rsidRPr="00B25512" w:rsidRDefault="001106B5" w:rsidP="00C81B34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6B5" w:rsidRPr="00B25512" w:rsidRDefault="001106B5" w:rsidP="00C81B34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6B5" w:rsidRPr="00B25512" w:rsidRDefault="001106B5" w:rsidP="00C81B34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6B5" w:rsidRPr="00B25512" w:rsidRDefault="001106B5" w:rsidP="00C81B34">
            <w:pPr>
              <w:suppressAutoHyphens w:val="0"/>
              <w:rPr>
                <w:lang w:eastAsia="ru-RU"/>
              </w:rPr>
            </w:pPr>
          </w:p>
        </w:tc>
      </w:tr>
      <w:tr w:rsidR="001106B5" w:rsidRPr="00B25512" w:rsidTr="00C81B34">
        <w:trPr>
          <w:trHeight w:val="300"/>
        </w:trPr>
        <w:tc>
          <w:tcPr>
            <w:tcW w:w="152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06B5" w:rsidRPr="00B25512" w:rsidRDefault="001106B5" w:rsidP="00C81B3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Примечания:</w:t>
            </w:r>
          </w:p>
        </w:tc>
      </w:tr>
      <w:tr w:rsidR="001106B5" w:rsidRPr="00B25512" w:rsidTr="00C81B34">
        <w:trPr>
          <w:trHeight w:val="300"/>
        </w:trPr>
        <w:tc>
          <w:tcPr>
            <w:tcW w:w="152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1. Штраф взыскивается за каждый факт нарушения, если Приложением не предусмотрено иное.</w:t>
            </w:r>
          </w:p>
        </w:tc>
      </w:tr>
      <w:tr w:rsidR="001106B5" w:rsidRPr="00B25512" w:rsidTr="00C81B34">
        <w:trPr>
          <w:trHeight w:val="735"/>
        </w:trPr>
        <w:tc>
          <w:tcPr>
            <w:tcW w:w="152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2. В случае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,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если установлено нарушение двумя и более работниками Подрядчика, штраф взыскивается по факту (один факт соответствует  нарушению одним работником).    </w:t>
            </w:r>
          </w:p>
        </w:tc>
      </w:tr>
      <w:tr w:rsidR="001106B5" w:rsidRPr="00B25512" w:rsidTr="00C81B34">
        <w:trPr>
          <w:trHeight w:val="495"/>
        </w:trPr>
        <w:tc>
          <w:tcPr>
            <w:tcW w:w="152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3. Штраф взыскивается сверх иных выплат, уплачиваемых в связи с причинением Заказчику убытков.</w:t>
            </w:r>
          </w:p>
        </w:tc>
      </w:tr>
      <w:tr w:rsidR="001106B5" w:rsidRPr="00B25512" w:rsidTr="00C81B34">
        <w:trPr>
          <w:trHeight w:val="435"/>
        </w:trPr>
        <w:tc>
          <w:tcPr>
            <w:tcW w:w="152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4. Подрядчик отвечает за нарушения Субподрядчиков, иных третьих лиц, выполняющих работы на объектах, на территории Заказчика,   как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за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свои собственные.</w:t>
            </w:r>
          </w:p>
        </w:tc>
      </w:tr>
      <w:tr w:rsidR="001106B5" w:rsidRPr="00B25512" w:rsidTr="00C81B34">
        <w:trPr>
          <w:trHeight w:val="675"/>
        </w:trPr>
        <w:tc>
          <w:tcPr>
            <w:tcW w:w="152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5. При выявлении Подрядчиком собственных работников с признаками алкогольного, наркотического или токсического опьянения и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выдворения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их с территории Заказчика штрафные санкции к Подрядчику не применяются.</w:t>
            </w:r>
          </w:p>
        </w:tc>
      </w:tr>
      <w:tr w:rsidR="001106B5" w:rsidRPr="00B25512" w:rsidTr="00C81B34">
        <w:trPr>
          <w:trHeight w:val="276"/>
        </w:trPr>
        <w:tc>
          <w:tcPr>
            <w:tcW w:w="152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06B5" w:rsidRPr="00B25512" w:rsidRDefault="001106B5" w:rsidP="00C81B34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</w:tbl>
    <w:p w:rsidR="001106B5" w:rsidRDefault="001106B5" w:rsidP="001106B5">
      <w:pPr>
        <w:rPr>
          <w:sz w:val="24"/>
          <w:szCs w:val="24"/>
        </w:rPr>
      </w:pPr>
      <w:r>
        <w:rPr>
          <w:b/>
          <w:sz w:val="24"/>
          <w:szCs w:val="24"/>
        </w:rPr>
        <w:t>ЗАКАЗЧИК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ПОДРЯДЧИК</w:t>
      </w:r>
    </w:p>
    <w:p w:rsidR="001106B5" w:rsidRDefault="001106B5" w:rsidP="001106B5">
      <w:pPr>
        <w:rPr>
          <w:sz w:val="24"/>
          <w:szCs w:val="24"/>
        </w:rPr>
      </w:pPr>
      <w:r>
        <w:rPr>
          <w:sz w:val="24"/>
          <w:szCs w:val="24"/>
        </w:rPr>
        <w:t xml:space="preserve">Генеральный директор </w:t>
      </w:r>
    </w:p>
    <w:p w:rsidR="001106B5" w:rsidRDefault="001106B5" w:rsidP="001106B5">
      <w:pPr>
        <w:rPr>
          <w:sz w:val="24"/>
          <w:szCs w:val="24"/>
        </w:rPr>
      </w:pPr>
      <w:r>
        <w:rPr>
          <w:sz w:val="24"/>
          <w:szCs w:val="24"/>
        </w:rPr>
        <w:t>ОАО «Славнефть-ЯНОС»</w:t>
      </w:r>
    </w:p>
    <w:p w:rsidR="001106B5" w:rsidRDefault="001106B5" w:rsidP="001106B5">
      <w:pPr>
        <w:rPr>
          <w:sz w:val="24"/>
          <w:szCs w:val="24"/>
        </w:rPr>
      </w:pPr>
    </w:p>
    <w:p w:rsidR="001106B5" w:rsidRDefault="001106B5" w:rsidP="001106B5">
      <w:pPr>
        <w:rPr>
          <w:sz w:val="24"/>
          <w:szCs w:val="24"/>
        </w:rPr>
      </w:pPr>
      <w:r>
        <w:rPr>
          <w:sz w:val="24"/>
          <w:szCs w:val="24"/>
        </w:rPr>
        <w:t>________________ Н.В. Карпов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___________________ </w:t>
      </w:r>
    </w:p>
    <w:p w:rsidR="001106B5" w:rsidRDefault="001106B5" w:rsidP="001106B5">
      <w:pPr>
        <w:pStyle w:val="af3"/>
        <w:rPr>
          <w:sz w:val="24"/>
          <w:szCs w:val="24"/>
          <w:lang w:val="ru-RU"/>
        </w:rPr>
      </w:pPr>
      <w:r>
        <w:rPr>
          <w:sz w:val="24"/>
          <w:szCs w:val="24"/>
        </w:rPr>
        <w:t>М.П.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М.</w:t>
      </w:r>
      <w:r>
        <w:rPr>
          <w:sz w:val="24"/>
          <w:szCs w:val="24"/>
          <w:lang w:val="ru-RU"/>
        </w:rPr>
        <w:t>П.</w:t>
      </w:r>
    </w:p>
    <w:p w:rsidR="001106B5" w:rsidRDefault="001106B5" w:rsidP="001106B5">
      <w:pPr>
        <w:pStyle w:val="af3"/>
        <w:rPr>
          <w:sz w:val="24"/>
          <w:szCs w:val="24"/>
          <w:lang w:val="ru-RU"/>
        </w:rPr>
      </w:pPr>
    </w:p>
    <w:p w:rsidR="001106B5" w:rsidRDefault="001106B5" w:rsidP="001106B5">
      <w:pPr>
        <w:pStyle w:val="af3"/>
        <w:rPr>
          <w:sz w:val="24"/>
          <w:szCs w:val="24"/>
          <w:lang w:val="ru-RU"/>
        </w:rPr>
      </w:pPr>
    </w:p>
    <w:p w:rsidR="001106B5" w:rsidRDefault="001106B5" w:rsidP="001106B5">
      <w:pPr>
        <w:pStyle w:val="af3"/>
        <w:rPr>
          <w:sz w:val="24"/>
          <w:szCs w:val="24"/>
          <w:lang w:val="ru-RU"/>
        </w:rPr>
      </w:pPr>
    </w:p>
    <w:p w:rsidR="001106B5" w:rsidRDefault="001106B5" w:rsidP="001106B5">
      <w:pPr>
        <w:pStyle w:val="af3"/>
        <w:rPr>
          <w:sz w:val="24"/>
          <w:szCs w:val="24"/>
          <w:lang w:val="ru-RU"/>
        </w:rPr>
      </w:pPr>
    </w:p>
    <w:p w:rsidR="001106B5" w:rsidRDefault="001106B5" w:rsidP="001106B5">
      <w:pPr>
        <w:pStyle w:val="af3"/>
        <w:rPr>
          <w:sz w:val="24"/>
          <w:szCs w:val="24"/>
          <w:lang w:val="ru-RU"/>
        </w:rPr>
      </w:pPr>
    </w:p>
    <w:p w:rsidR="001106B5" w:rsidRDefault="001106B5" w:rsidP="001106B5">
      <w:pPr>
        <w:pStyle w:val="af3"/>
        <w:rPr>
          <w:sz w:val="24"/>
          <w:szCs w:val="24"/>
          <w:lang w:val="ru-RU"/>
        </w:rPr>
      </w:pPr>
    </w:p>
    <w:p w:rsidR="001106B5" w:rsidRDefault="001106B5" w:rsidP="001106B5">
      <w:pPr>
        <w:pStyle w:val="af3"/>
        <w:rPr>
          <w:sz w:val="24"/>
          <w:szCs w:val="24"/>
          <w:lang w:val="ru-RU"/>
        </w:rPr>
      </w:pPr>
    </w:p>
    <w:p w:rsidR="001106B5" w:rsidRDefault="001106B5" w:rsidP="001106B5">
      <w:pPr>
        <w:pStyle w:val="af3"/>
        <w:rPr>
          <w:sz w:val="24"/>
          <w:szCs w:val="24"/>
          <w:lang w:val="ru-RU"/>
        </w:rPr>
      </w:pPr>
    </w:p>
    <w:p w:rsidR="001106B5" w:rsidRDefault="001106B5" w:rsidP="001106B5">
      <w:pPr>
        <w:pStyle w:val="af3"/>
        <w:rPr>
          <w:sz w:val="24"/>
          <w:szCs w:val="24"/>
          <w:lang w:val="ru-RU"/>
        </w:rPr>
      </w:pPr>
    </w:p>
    <w:p w:rsidR="001106B5" w:rsidRDefault="001106B5" w:rsidP="001106B5">
      <w:pPr>
        <w:pStyle w:val="af3"/>
        <w:rPr>
          <w:sz w:val="24"/>
          <w:szCs w:val="24"/>
          <w:lang w:val="ru-RU"/>
        </w:rPr>
      </w:pPr>
    </w:p>
    <w:p w:rsidR="001106B5" w:rsidRDefault="001106B5" w:rsidP="001106B5">
      <w:pPr>
        <w:pStyle w:val="af3"/>
        <w:rPr>
          <w:sz w:val="24"/>
          <w:szCs w:val="24"/>
          <w:lang w:val="ru-RU"/>
        </w:rPr>
        <w:sectPr w:rsidR="001106B5" w:rsidSect="00B97E68">
          <w:pgSz w:w="16837" w:h="11905" w:orient="landscape" w:code="9"/>
          <w:pgMar w:top="993" w:right="819" w:bottom="851" w:left="794" w:header="720" w:footer="720" w:gutter="0"/>
          <w:cols w:space="720"/>
          <w:docGrid w:linePitch="360"/>
        </w:sectPr>
      </w:pPr>
    </w:p>
    <w:p w:rsidR="001106B5" w:rsidRDefault="001106B5" w:rsidP="001106B5">
      <w:pPr>
        <w:pStyle w:val="af3"/>
        <w:rPr>
          <w:sz w:val="24"/>
          <w:szCs w:val="24"/>
          <w:lang w:val="ru-RU"/>
        </w:rPr>
      </w:pPr>
    </w:p>
    <w:tbl>
      <w:tblPr>
        <w:tblW w:w="10065" w:type="dxa"/>
        <w:tblInd w:w="108" w:type="dxa"/>
        <w:tblLook w:val="04A0"/>
      </w:tblPr>
      <w:tblGrid>
        <w:gridCol w:w="520"/>
        <w:gridCol w:w="2100"/>
        <w:gridCol w:w="2200"/>
        <w:gridCol w:w="709"/>
        <w:gridCol w:w="1510"/>
        <w:gridCol w:w="758"/>
        <w:gridCol w:w="2268"/>
      </w:tblGrid>
      <w:tr w:rsidR="001106B5" w:rsidRPr="007D446A" w:rsidTr="00C81B34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lang w:eastAsia="ru-RU"/>
              </w:rPr>
            </w:pPr>
          </w:p>
        </w:tc>
        <w:tc>
          <w:tcPr>
            <w:tcW w:w="2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lang w:eastAsia="ru-RU"/>
              </w:rPr>
            </w:pPr>
          </w:p>
        </w:tc>
        <w:tc>
          <w:tcPr>
            <w:tcW w:w="3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E81CE0" w:rsidRDefault="001106B5" w:rsidP="00C81B34">
            <w:pPr>
              <w:pStyle w:val="af3"/>
              <w:jc w:val="right"/>
              <w:rPr>
                <w:sz w:val="18"/>
                <w:szCs w:val="18"/>
                <w:lang w:val="ru-RU"/>
              </w:rPr>
            </w:pPr>
            <w:r w:rsidRPr="00E81CE0">
              <w:rPr>
                <w:sz w:val="18"/>
                <w:szCs w:val="18"/>
                <w:lang w:val="ru-RU"/>
              </w:rPr>
              <w:t xml:space="preserve">Приложение № </w:t>
            </w:r>
            <w:r>
              <w:rPr>
                <w:sz w:val="18"/>
                <w:szCs w:val="18"/>
                <w:lang w:val="ru-RU"/>
              </w:rPr>
              <w:t>6</w:t>
            </w:r>
            <w:r w:rsidRPr="00E81CE0">
              <w:rPr>
                <w:sz w:val="18"/>
                <w:szCs w:val="18"/>
                <w:lang w:val="ru-RU"/>
              </w:rPr>
              <w:t xml:space="preserve"> </w:t>
            </w:r>
          </w:p>
          <w:p w:rsidR="001106B5" w:rsidRPr="00717E1C" w:rsidRDefault="001106B5" w:rsidP="00C81B34">
            <w:pPr>
              <w:pStyle w:val="af3"/>
              <w:jc w:val="right"/>
              <w:rPr>
                <w:b w:val="0"/>
                <w:sz w:val="18"/>
                <w:szCs w:val="18"/>
                <w:lang w:val="ru-RU"/>
              </w:rPr>
            </w:pPr>
            <w:r w:rsidRPr="00E81CE0">
              <w:rPr>
                <w:sz w:val="18"/>
                <w:szCs w:val="18"/>
                <w:lang w:val="ru-RU"/>
              </w:rPr>
              <w:t>к Договору № ____________ от «_____»  _____________ 2017 г.</w:t>
            </w:r>
          </w:p>
          <w:p w:rsidR="001106B5" w:rsidRPr="007D446A" w:rsidRDefault="001106B5" w:rsidP="00C81B34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1106B5" w:rsidRPr="007D446A" w:rsidTr="00C81B34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lang w:eastAsia="ru-RU"/>
              </w:rPr>
            </w:pPr>
          </w:p>
        </w:tc>
        <w:tc>
          <w:tcPr>
            <w:tcW w:w="2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lang w:eastAsia="ru-RU"/>
              </w:rPr>
            </w:pPr>
          </w:p>
        </w:tc>
        <w:tc>
          <w:tcPr>
            <w:tcW w:w="3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lang w:eastAsia="ru-RU"/>
              </w:rPr>
            </w:pPr>
          </w:p>
        </w:tc>
      </w:tr>
      <w:tr w:rsidR="001106B5" w:rsidRPr="007D446A" w:rsidTr="00C81B34">
        <w:trPr>
          <w:trHeight w:val="330"/>
        </w:trPr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6B5" w:rsidRPr="007D446A" w:rsidRDefault="001106B5" w:rsidP="00C81B34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7D446A">
              <w:rPr>
                <w:rFonts w:ascii="Arial" w:hAnsi="Arial" w:cs="Arial"/>
                <w:b/>
                <w:bCs/>
                <w:lang w:eastAsia="ru-RU"/>
              </w:rPr>
              <w:t>ЗАКАЗЧИК: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6B5" w:rsidRPr="007D446A" w:rsidRDefault="001106B5" w:rsidP="00C81B34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</w:p>
        </w:tc>
        <w:tc>
          <w:tcPr>
            <w:tcW w:w="52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06B5" w:rsidRPr="007D446A" w:rsidRDefault="001106B5" w:rsidP="00C81B34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7D446A">
              <w:rPr>
                <w:rFonts w:ascii="Arial" w:hAnsi="Arial" w:cs="Arial"/>
                <w:b/>
                <w:bCs/>
                <w:lang w:eastAsia="ru-RU"/>
              </w:rPr>
              <w:t>ИСПОЛНИТЕЛЬ:</w:t>
            </w:r>
          </w:p>
        </w:tc>
      </w:tr>
      <w:tr w:rsidR="001106B5" w:rsidRPr="007D446A" w:rsidTr="00C81B34">
        <w:trPr>
          <w:trHeight w:val="255"/>
        </w:trPr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7D446A">
              <w:rPr>
                <w:rFonts w:ascii="Arial" w:hAnsi="Arial" w:cs="Arial"/>
                <w:lang w:eastAsia="ru-RU"/>
              </w:rPr>
              <w:t>ОАО "Славнефть-ЯНОС"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2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lang w:eastAsia="ru-RU"/>
              </w:rPr>
            </w:pPr>
          </w:p>
        </w:tc>
      </w:tr>
      <w:tr w:rsidR="001106B5" w:rsidRPr="007D446A" w:rsidTr="00C81B34">
        <w:trPr>
          <w:trHeight w:val="255"/>
        </w:trPr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7D446A">
              <w:rPr>
                <w:rFonts w:ascii="Arial" w:hAnsi="Arial" w:cs="Arial"/>
                <w:lang w:eastAsia="ru-RU"/>
              </w:rPr>
              <w:t xml:space="preserve">150023, город Ярославль, 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2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lang w:eastAsia="ru-RU"/>
              </w:rPr>
            </w:pPr>
          </w:p>
        </w:tc>
      </w:tr>
      <w:tr w:rsidR="001106B5" w:rsidRPr="007D446A" w:rsidTr="00C81B34">
        <w:trPr>
          <w:trHeight w:val="255"/>
        </w:trPr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7D446A">
              <w:rPr>
                <w:rFonts w:ascii="Arial" w:hAnsi="Arial" w:cs="Arial"/>
                <w:lang w:eastAsia="ru-RU"/>
              </w:rPr>
              <w:t xml:space="preserve">Московский </w:t>
            </w:r>
            <w:proofErr w:type="spellStart"/>
            <w:r w:rsidRPr="007D446A">
              <w:rPr>
                <w:rFonts w:ascii="Arial" w:hAnsi="Arial" w:cs="Arial"/>
                <w:lang w:eastAsia="ru-RU"/>
              </w:rPr>
              <w:t>пр-кт</w:t>
            </w:r>
            <w:proofErr w:type="spellEnd"/>
            <w:r w:rsidRPr="007D446A">
              <w:rPr>
                <w:rFonts w:ascii="Arial" w:hAnsi="Arial" w:cs="Arial"/>
                <w:lang w:eastAsia="ru-RU"/>
              </w:rPr>
              <w:t>, дом 130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2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lang w:eastAsia="ru-RU"/>
              </w:rPr>
            </w:pPr>
          </w:p>
        </w:tc>
      </w:tr>
      <w:tr w:rsidR="001106B5" w:rsidRPr="007D446A" w:rsidTr="00C81B34">
        <w:trPr>
          <w:trHeight w:val="255"/>
        </w:trPr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7D446A">
              <w:rPr>
                <w:rFonts w:ascii="Arial" w:hAnsi="Arial" w:cs="Arial"/>
                <w:lang w:eastAsia="ru-RU"/>
              </w:rPr>
              <w:t>ИНН 7601001107, КПП 997150001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1106B5" w:rsidRPr="007D446A" w:rsidTr="00C81B34">
        <w:trPr>
          <w:trHeight w:val="255"/>
        </w:trPr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7D446A">
              <w:rPr>
                <w:rFonts w:ascii="Arial" w:hAnsi="Arial" w:cs="Arial"/>
                <w:lang w:eastAsia="ru-RU"/>
              </w:rPr>
              <w:t>БИК 042007835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2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lang w:eastAsia="ru-RU"/>
              </w:rPr>
            </w:pPr>
          </w:p>
        </w:tc>
      </w:tr>
      <w:tr w:rsidR="001106B5" w:rsidRPr="007D446A" w:rsidTr="00C81B34">
        <w:trPr>
          <w:trHeight w:val="255"/>
        </w:trPr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rFonts w:ascii="Arial" w:hAnsi="Arial" w:cs="Arial"/>
                <w:lang w:eastAsia="ru-RU"/>
              </w:rPr>
            </w:pPr>
            <w:proofErr w:type="spellStart"/>
            <w:proofErr w:type="gramStart"/>
            <w:r w:rsidRPr="007D446A">
              <w:rPr>
                <w:rFonts w:ascii="Arial" w:hAnsi="Arial" w:cs="Arial"/>
                <w:lang w:eastAsia="ru-RU"/>
              </w:rPr>
              <w:t>р</w:t>
            </w:r>
            <w:proofErr w:type="spellEnd"/>
            <w:proofErr w:type="gramEnd"/>
            <w:r w:rsidRPr="007D446A">
              <w:rPr>
                <w:rFonts w:ascii="Arial" w:hAnsi="Arial" w:cs="Arial"/>
                <w:lang w:eastAsia="ru-RU"/>
              </w:rPr>
              <w:t>/счет 40702810616250002974</w:t>
            </w:r>
          </w:p>
        </w:tc>
        <w:tc>
          <w:tcPr>
            <w:tcW w:w="2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lang w:eastAsia="ru-RU"/>
              </w:rPr>
            </w:pPr>
          </w:p>
        </w:tc>
      </w:tr>
      <w:tr w:rsidR="001106B5" w:rsidRPr="007D446A" w:rsidTr="00C81B34">
        <w:trPr>
          <w:trHeight w:val="255"/>
        </w:trPr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rFonts w:ascii="Arial" w:hAnsi="Arial" w:cs="Arial"/>
                <w:lang w:eastAsia="ru-RU"/>
              </w:rPr>
            </w:pPr>
            <w:proofErr w:type="gramStart"/>
            <w:r w:rsidRPr="007D446A">
              <w:rPr>
                <w:rFonts w:ascii="Arial" w:hAnsi="Arial" w:cs="Arial"/>
                <w:lang w:eastAsia="ru-RU"/>
              </w:rPr>
              <w:t>к</w:t>
            </w:r>
            <w:proofErr w:type="gramEnd"/>
            <w:r w:rsidRPr="007D446A">
              <w:rPr>
                <w:rFonts w:ascii="Arial" w:hAnsi="Arial" w:cs="Arial"/>
                <w:lang w:eastAsia="ru-RU"/>
              </w:rPr>
              <w:t>/счет 30101810100000000835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1106B5" w:rsidRPr="007D446A" w:rsidTr="00C81B34">
        <w:trPr>
          <w:trHeight w:val="255"/>
        </w:trPr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7D446A">
              <w:rPr>
                <w:rFonts w:ascii="Arial" w:hAnsi="Arial" w:cs="Arial"/>
                <w:lang w:eastAsia="ru-RU"/>
              </w:rPr>
              <w:t>Филиал Банка ВТБ (ПАО)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1106B5" w:rsidRPr="007D446A" w:rsidTr="00C81B34">
        <w:trPr>
          <w:trHeight w:val="255"/>
        </w:trPr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7D446A">
              <w:rPr>
                <w:rFonts w:ascii="Arial" w:hAnsi="Arial" w:cs="Arial"/>
                <w:lang w:eastAsia="ru-RU"/>
              </w:rPr>
              <w:t>г</w:t>
            </w:r>
            <w:proofErr w:type="gramStart"/>
            <w:r w:rsidRPr="007D446A">
              <w:rPr>
                <w:rFonts w:ascii="Arial" w:hAnsi="Arial" w:cs="Arial"/>
                <w:lang w:eastAsia="ru-RU"/>
              </w:rPr>
              <w:t>.В</w:t>
            </w:r>
            <w:proofErr w:type="gramEnd"/>
            <w:r w:rsidRPr="007D446A">
              <w:rPr>
                <w:rFonts w:ascii="Arial" w:hAnsi="Arial" w:cs="Arial"/>
                <w:lang w:eastAsia="ru-RU"/>
              </w:rPr>
              <w:t>оронеж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1106B5" w:rsidRPr="007D446A" w:rsidTr="00C81B34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lang w:eastAsia="ru-RU"/>
              </w:rPr>
            </w:pPr>
          </w:p>
        </w:tc>
        <w:tc>
          <w:tcPr>
            <w:tcW w:w="2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lang w:eastAsia="ru-RU"/>
              </w:rPr>
            </w:pPr>
          </w:p>
        </w:tc>
        <w:tc>
          <w:tcPr>
            <w:tcW w:w="3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lang w:eastAsia="ru-RU"/>
              </w:rPr>
            </w:pPr>
          </w:p>
        </w:tc>
      </w:tr>
      <w:tr w:rsidR="001106B5" w:rsidRPr="007D446A" w:rsidTr="00C81B34">
        <w:trPr>
          <w:trHeight w:val="285"/>
        </w:trPr>
        <w:tc>
          <w:tcPr>
            <w:tcW w:w="100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7D446A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Акт сдачи-приемки выполненных работ</w:t>
            </w:r>
          </w:p>
        </w:tc>
      </w:tr>
      <w:tr w:rsidR="001106B5" w:rsidRPr="007D446A" w:rsidTr="00C81B34">
        <w:trPr>
          <w:trHeight w:val="420"/>
        </w:trPr>
        <w:tc>
          <w:tcPr>
            <w:tcW w:w="100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D446A">
              <w:rPr>
                <w:rFonts w:ascii="Arial" w:hAnsi="Arial" w:cs="Arial"/>
                <w:sz w:val="24"/>
                <w:szCs w:val="24"/>
                <w:lang w:eastAsia="ru-RU"/>
              </w:rPr>
              <w:t>№ _____________________ от "_____" __________________ 201____г.</w:t>
            </w:r>
          </w:p>
        </w:tc>
      </w:tr>
      <w:tr w:rsidR="001106B5" w:rsidRPr="007D446A" w:rsidTr="00C81B34">
        <w:trPr>
          <w:trHeight w:val="435"/>
        </w:trPr>
        <w:tc>
          <w:tcPr>
            <w:tcW w:w="100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D446A">
              <w:rPr>
                <w:rFonts w:ascii="Arial" w:hAnsi="Arial" w:cs="Arial"/>
                <w:sz w:val="24"/>
                <w:szCs w:val="24"/>
                <w:lang w:eastAsia="ru-RU"/>
              </w:rPr>
              <w:t>по договору №______________________ от "___"______________.201___г.</w:t>
            </w:r>
          </w:p>
        </w:tc>
      </w:tr>
      <w:tr w:rsidR="001106B5" w:rsidRPr="007D446A" w:rsidTr="00C81B34">
        <w:trPr>
          <w:trHeight w:val="15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lang w:eastAsia="ru-RU"/>
              </w:rPr>
            </w:pPr>
          </w:p>
        </w:tc>
        <w:tc>
          <w:tcPr>
            <w:tcW w:w="2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lang w:eastAsia="ru-RU"/>
              </w:rPr>
            </w:pPr>
          </w:p>
        </w:tc>
        <w:tc>
          <w:tcPr>
            <w:tcW w:w="3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lang w:eastAsia="ru-RU"/>
              </w:rPr>
            </w:pPr>
          </w:p>
        </w:tc>
      </w:tr>
      <w:tr w:rsidR="001106B5" w:rsidRPr="007D446A" w:rsidTr="00C81B34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7D446A">
              <w:rPr>
                <w:rFonts w:ascii="Arial" w:hAnsi="Arial" w:cs="Arial"/>
                <w:lang w:eastAsia="ru-RU"/>
              </w:rPr>
              <w:t>г</w:t>
            </w:r>
            <w:proofErr w:type="gramStart"/>
            <w:r w:rsidRPr="007D446A">
              <w:rPr>
                <w:rFonts w:ascii="Arial" w:hAnsi="Arial" w:cs="Arial"/>
                <w:lang w:eastAsia="ru-RU"/>
              </w:rPr>
              <w:t>.Я</w:t>
            </w:r>
            <w:proofErr w:type="gramEnd"/>
            <w:r w:rsidRPr="007D446A">
              <w:rPr>
                <w:rFonts w:ascii="Arial" w:hAnsi="Arial" w:cs="Arial"/>
                <w:lang w:eastAsia="ru-RU"/>
              </w:rPr>
              <w:t>рославль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lang w:eastAsia="ru-RU"/>
              </w:rPr>
            </w:pPr>
          </w:p>
        </w:tc>
        <w:tc>
          <w:tcPr>
            <w:tcW w:w="3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lang w:eastAsia="ru-RU"/>
              </w:rPr>
            </w:pPr>
          </w:p>
        </w:tc>
      </w:tr>
      <w:tr w:rsidR="001106B5" w:rsidRPr="007D446A" w:rsidTr="00C81B34">
        <w:trPr>
          <w:trHeight w:val="15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lang w:eastAsia="ru-RU"/>
              </w:rPr>
            </w:pPr>
          </w:p>
        </w:tc>
        <w:tc>
          <w:tcPr>
            <w:tcW w:w="2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lang w:eastAsia="ru-RU"/>
              </w:rPr>
            </w:pPr>
          </w:p>
        </w:tc>
        <w:tc>
          <w:tcPr>
            <w:tcW w:w="3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lang w:eastAsia="ru-RU"/>
              </w:rPr>
            </w:pPr>
          </w:p>
        </w:tc>
      </w:tr>
      <w:tr w:rsidR="001106B5" w:rsidRPr="007D446A" w:rsidTr="00C81B34">
        <w:trPr>
          <w:trHeight w:val="2112"/>
        </w:trPr>
        <w:tc>
          <w:tcPr>
            <w:tcW w:w="1006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06B5" w:rsidRPr="007D446A" w:rsidRDefault="001106B5" w:rsidP="00C81B34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D446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                Мы, нижеподписавшиеся, представитель Заказчика - главный инженер </w:t>
            </w:r>
            <w:r w:rsidRPr="007D446A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ОАО "Славнефть-ЯНОС"    Карасев Е.Н.</w:t>
            </w:r>
            <w:r w:rsidRPr="007D446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 с  одной стороны, и  представитель Исполнителя    -   _________________________________________________________________- с другой стороны, составили акт в том, что в соответствии   с   условиями   договора  и  расчета  (см</w:t>
            </w:r>
            <w:proofErr w:type="gramStart"/>
            <w:r w:rsidRPr="007D446A">
              <w:rPr>
                <w:rFonts w:ascii="Arial" w:hAnsi="Arial" w:cs="Arial"/>
                <w:sz w:val="24"/>
                <w:szCs w:val="24"/>
                <w:lang w:eastAsia="ru-RU"/>
              </w:rPr>
              <w:t>.п</w:t>
            </w:r>
            <w:proofErr w:type="gramEnd"/>
            <w:r w:rsidRPr="007D446A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риложения к договору), выполнены    работы    по    сервисному    обслуживанию    систем кондиционирования   за  </w:t>
            </w:r>
            <w:r w:rsidRPr="007D446A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период с "____"___________ 201___г. по "___"_______________ 201___г. </w:t>
            </w:r>
            <w:r w:rsidRPr="007D446A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следующих объектов: </w:t>
            </w:r>
          </w:p>
        </w:tc>
      </w:tr>
      <w:tr w:rsidR="001106B5" w:rsidRPr="007D446A" w:rsidTr="00C81B34">
        <w:trPr>
          <w:trHeight w:val="68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B5" w:rsidRPr="007D446A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7D446A">
              <w:rPr>
                <w:rFonts w:ascii="Arial" w:hAnsi="Arial" w:cs="Arial"/>
                <w:lang w:eastAsia="ru-RU"/>
              </w:rPr>
              <w:t>№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B5" w:rsidRPr="007D446A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7D446A">
              <w:rPr>
                <w:rFonts w:ascii="Arial" w:hAnsi="Arial" w:cs="Arial"/>
                <w:lang w:eastAsia="ru-RU"/>
              </w:rPr>
              <w:t>Наименование объекта</w:t>
            </w:r>
          </w:p>
        </w:tc>
        <w:tc>
          <w:tcPr>
            <w:tcW w:w="2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B5" w:rsidRPr="007D446A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7D446A">
              <w:rPr>
                <w:rFonts w:ascii="Arial" w:hAnsi="Arial" w:cs="Arial"/>
                <w:lang w:eastAsia="ru-RU"/>
              </w:rPr>
              <w:t>Количество обслуженных кондиционеров и холодильного оборудования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B5" w:rsidRPr="007D446A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7D446A">
              <w:rPr>
                <w:rFonts w:ascii="Arial" w:hAnsi="Arial" w:cs="Arial"/>
                <w:lang w:eastAsia="ru-RU"/>
              </w:rPr>
              <w:t>Стоимость, руб. без НДС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6B5" w:rsidRPr="007D446A" w:rsidRDefault="001106B5" w:rsidP="00C81B34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7D446A">
              <w:rPr>
                <w:rFonts w:ascii="Arial" w:hAnsi="Arial" w:cs="Arial"/>
                <w:lang w:eastAsia="ru-RU"/>
              </w:rPr>
              <w:t>Примечание</w:t>
            </w:r>
          </w:p>
        </w:tc>
      </w:tr>
      <w:tr w:rsidR="001106B5" w:rsidRPr="007D446A" w:rsidTr="00C81B3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7D446A">
              <w:rPr>
                <w:rFonts w:ascii="Arial" w:hAnsi="Arial" w:cs="Arial"/>
                <w:b/>
                <w:bCs/>
                <w:lang w:eastAsia="ru-RU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7D446A">
              <w:rPr>
                <w:rFonts w:ascii="Arial" w:hAnsi="Arial" w:cs="Arial"/>
                <w:b/>
                <w:bCs/>
                <w:lang w:eastAsia="ru-RU"/>
              </w:rPr>
              <w:t xml:space="preserve">Цех № </w:t>
            </w:r>
          </w:p>
        </w:tc>
        <w:tc>
          <w:tcPr>
            <w:tcW w:w="2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7D446A">
              <w:rPr>
                <w:rFonts w:ascii="Arial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7D446A">
              <w:rPr>
                <w:rFonts w:ascii="Arial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rFonts w:ascii="Arial" w:hAnsi="Arial" w:cs="Arial"/>
                <w:b/>
                <w:bCs/>
                <w:lang w:eastAsia="ru-RU"/>
              </w:rPr>
            </w:pPr>
            <w:r w:rsidRPr="007D446A">
              <w:rPr>
                <w:rFonts w:ascii="Arial" w:hAnsi="Arial" w:cs="Arial"/>
                <w:b/>
                <w:bCs/>
                <w:lang w:eastAsia="ru-RU"/>
              </w:rPr>
              <w:t> </w:t>
            </w:r>
          </w:p>
        </w:tc>
      </w:tr>
      <w:tr w:rsidR="001106B5" w:rsidRPr="007D446A" w:rsidTr="00C81B3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B5" w:rsidRPr="007D446A" w:rsidRDefault="001106B5" w:rsidP="00C81B34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7D446A">
              <w:rPr>
                <w:rFonts w:ascii="Arial" w:hAnsi="Arial" w:cs="Arial"/>
                <w:b/>
                <w:bCs/>
                <w:lang w:eastAsia="ru-RU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7D446A">
              <w:rPr>
                <w:rFonts w:ascii="Arial" w:hAnsi="Arial" w:cs="Arial"/>
                <w:b/>
                <w:bCs/>
                <w:lang w:eastAsia="ru-RU"/>
              </w:rPr>
              <w:t xml:space="preserve">Цех № </w:t>
            </w:r>
          </w:p>
        </w:tc>
        <w:tc>
          <w:tcPr>
            <w:tcW w:w="2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7D446A" w:rsidRDefault="001106B5" w:rsidP="00C81B34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7D446A">
              <w:rPr>
                <w:rFonts w:ascii="Arial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B5" w:rsidRPr="007D446A" w:rsidRDefault="001106B5" w:rsidP="00C81B34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7D446A">
              <w:rPr>
                <w:rFonts w:ascii="Arial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rFonts w:ascii="Arial" w:hAnsi="Arial" w:cs="Arial"/>
                <w:b/>
                <w:bCs/>
                <w:lang w:eastAsia="ru-RU"/>
              </w:rPr>
            </w:pPr>
            <w:r w:rsidRPr="007D446A">
              <w:rPr>
                <w:rFonts w:ascii="Arial" w:hAnsi="Arial" w:cs="Arial"/>
                <w:b/>
                <w:bCs/>
                <w:lang w:eastAsia="ru-RU"/>
              </w:rPr>
              <w:t> </w:t>
            </w:r>
          </w:p>
        </w:tc>
      </w:tr>
      <w:tr w:rsidR="001106B5" w:rsidRPr="007D446A" w:rsidTr="00C81B3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7D446A">
              <w:rPr>
                <w:rFonts w:ascii="Arial" w:hAnsi="Arial" w:cs="Arial"/>
                <w:b/>
                <w:bCs/>
                <w:lang w:eastAsia="ru-RU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7D446A">
              <w:rPr>
                <w:rFonts w:ascii="Arial" w:hAnsi="Arial" w:cs="Arial"/>
                <w:b/>
                <w:bCs/>
                <w:lang w:eastAsia="ru-RU"/>
              </w:rPr>
              <w:t xml:space="preserve">Цех № </w:t>
            </w:r>
          </w:p>
        </w:tc>
        <w:tc>
          <w:tcPr>
            <w:tcW w:w="2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7D446A">
              <w:rPr>
                <w:rFonts w:ascii="Arial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7D446A">
              <w:rPr>
                <w:rFonts w:ascii="Arial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rFonts w:ascii="Arial" w:hAnsi="Arial" w:cs="Arial"/>
                <w:b/>
                <w:bCs/>
                <w:lang w:eastAsia="ru-RU"/>
              </w:rPr>
            </w:pPr>
            <w:r w:rsidRPr="007D446A">
              <w:rPr>
                <w:rFonts w:ascii="Arial" w:hAnsi="Arial" w:cs="Arial"/>
                <w:b/>
                <w:bCs/>
                <w:lang w:eastAsia="ru-RU"/>
              </w:rPr>
              <w:t> </w:t>
            </w:r>
          </w:p>
        </w:tc>
      </w:tr>
      <w:tr w:rsidR="001106B5" w:rsidRPr="007D446A" w:rsidTr="00C81B34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rFonts w:ascii="Arial" w:hAnsi="Arial" w:cs="Arial"/>
                <w:b/>
                <w:bCs/>
                <w:lang w:eastAsia="ru-RU"/>
              </w:rPr>
            </w:pPr>
            <w:r w:rsidRPr="007D446A">
              <w:rPr>
                <w:rFonts w:ascii="Arial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rFonts w:ascii="Arial" w:hAnsi="Arial" w:cs="Arial"/>
                <w:b/>
                <w:bCs/>
                <w:lang w:eastAsia="ru-RU"/>
              </w:rPr>
            </w:pPr>
            <w:r w:rsidRPr="007D446A">
              <w:rPr>
                <w:rFonts w:ascii="Arial" w:hAnsi="Arial" w:cs="Arial"/>
                <w:b/>
                <w:bCs/>
                <w:lang w:eastAsia="ru-RU"/>
              </w:rPr>
              <w:t>Итого:</w:t>
            </w:r>
          </w:p>
        </w:tc>
        <w:tc>
          <w:tcPr>
            <w:tcW w:w="2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7D446A">
              <w:rPr>
                <w:rFonts w:ascii="Arial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7D446A">
              <w:rPr>
                <w:rFonts w:ascii="Arial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rFonts w:ascii="Arial" w:hAnsi="Arial" w:cs="Arial"/>
                <w:b/>
                <w:bCs/>
                <w:lang w:eastAsia="ru-RU"/>
              </w:rPr>
            </w:pPr>
            <w:r w:rsidRPr="007D446A">
              <w:rPr>
                <w:rFonts w:ascii="Arial" w:hAnsi="Arial" w:cs="Arial"/>
                <w:b/>
                <w:bCs/>
                <w:lang w:eastAsia="ru-RU"/>
              </w:rPr>
              <w:t> </w:t>
            </w:r>
          </w:p>
        </w:tc>
      </w:tr>
      <w:tr w:rsidR="001106B5" w:rsidRPr="007D446A" w:rsidTr="00C81B34">
        <w:trPr>
          <w:trHeight w:val="255"/>
        </w:trPr>
        <w:tc>
          <w:tcPr>
            <w:tcW w:w="100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7D446A">
              <w:rPr>
                <w:rFonts w:ascii="Arial" w:hAnsi="Arial" w:cs="Arial"/>
                <w:lang w:eastAsia="ru-RU"/>
              </w:rPr>
              <w:t>Работа выполнена в срок, стороны друг другу претензий не имеют.</w:t>
            </w:r>
          </w:p>
        </w:tc>
      </w:tr>
      <w:tr w:rsidR="001106B5" w:rsidRPr="007D446A" w:rsidTr="00C81B34">
        <w:trPr>
          <w:trHeight w:val="540"/>
        </w:trPr>
        <w:tc>
          <w:tcPr>
            <w:tcW w:w="100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06B5" w:rsidRPr="007D446A" w:rsidRDefault="001106B5" w:rsidP="00C81B3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7D446A">
              <w:rPr>
                <w:rFonts w:ascii="Arial" w:hAnsi="Arial" w:cs="Arial"/>
                <w:lang w:eastAsia="ru-RU"/>
              </w:rPr>
              <w:t>Договорная стоимость выполненных работ составляет</w:t>
            </w:r>
            <w:r w:rsidRPr="007D446A">
              <w:rPr>
                <w:rFonts w:ascii="Arial" w:hAnsi="Arial" w:cs="Arial"/>
                <w:b/>
                <w:bCs/>
                <w:lang w:eastAsia="ru-RU"/>
              </w:rPr>
              <w:t xml:space="preserve"> _________________ (____________________________________  рублей ___ коп.),</w:t>
            </w:r>
          </w:p>
        </w:tc>
      </w:tr>
      <w:tr w:rsidR="001106B5" w:rsidRPr="007D446A" w:rsidTr="00C81B34">
        <w:trPr>
          <w:trHeight w:val="585"/>
        </w:trPr>
        <w:tc>
          <w:tcPr>
            <w:tcW w:w="100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06B5" w:rsidRPr="007D446A" w:rsidRDefault="001106B5" w:rsidP="00C81B3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7D446A">
              <w:rPr>
                <w:rFonts w:ascii="Arial" w:hAnsi="Arial" w:cs="Arial"/>
                <w:lang w:eastAsia="ru-RU"/>
              </w:rPr>
              <w:t>кроме того НДС 18% -</w:t>
            </w:r>
            <w:r w:rsidRPr="007D446A">
              <w:rPr>
                <w:rFonts w:ascii="Arial" w:hAnsi="Arial" w:cs="Arial"/>
                <w:b/>
                <w:bCs/>
                <w:lang w:eastAsia="ru-RU"/>
              </w:rPr>
              <w:t xml:space="preserve"> ___________________ (____________________________________  рублей ___ коп.).</w:t>
            </w:r>
          </w:p>
        </w:tc>
      </w:tr>
      <w:tr w:rsidR="001106B5" w:rsidRPr="007D446A" w:rsidTr="00C81B34">
        <w:trPr>
          <w:trHeight w:val="570"/>
        </w:trPr>
        <w:tc>
          <w:tcPr>
            <w:tcW w:w="100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06B5" w:rsidRPr="007D446A" w:rsidRDefault="001106B5" w:rsidP="00C81B3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7D446A">
              <w:rPr>
                <w:rFonts w:ascii="Arial" w:hAnsi="Arial" w:cs="Arial"/>
                <w:lang w:eastAsia="ru-RU"/>
              </w:rPr>
              <w:t xml:space="preserve">Следует к перечислению </w:t>
            </w:r>
            <w:r w:rsidRPr="007D446A">
              <w:rPr>
                <w:rFonts w:ascii="Arial" w:hAnsi="Arial" w:cs="Arial"/>
                <w:b/>
                <w:bCs/>
                <w:lang w:eastAsia="ru-RU"/>
              </w:rPr>
              <w:t>- ___________________ (____________________________________  рублей ___ коп.).</w:t>
            </w:r>
          </w:p>
        </w:tc>
      </w:tr>
      <w:tr w:rsidR="001106B5" w:rsidRPr="007D446A" w:rsidTr="00C81B34">
        <w:trPr>
          <w:trHeight w:val="27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lang w:eastAsia="ru-RU"/>
              </w:rPr>
            </w:pPr>
          </w:p>
        </w:tc>
        <w:tc>
          <w:tcPr>
            <w:tcW w:w="2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lang w:eastAsia="ru-RU"/>
              </w:rPr>
            </w:pPr>
          </w:p>
        </w:tc>
        <w:tc>
          <w:tcPr>
            <w:tcW w:w="3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lang w:eastAsia="ru-RU"/>
              </w:rPr>
            </w:pPr>
          </w:p>
        </w:tc>
      </w:tr>
      <w:tr w:rsidR="001106B5" w:rsidRPr="007D446A" w:rsidTr="00C81B34">
        <w:trPr>
          <w:trHeight w:val="480"/>
        </w:trPr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06B5" w:rsidRPr="007D446A" w:rsidRDefault="001106B5" w:rsidP="00C81B34">
            <w:pPr>
              <w:suppressAutoHyphens w:val="0"/>
              <w:rPr>
                <w:rFonts w:ascii="Arial" w:hAnsi="Arial" w:cs="Arial"/>
                <w:b/>
                <w:bCs/>
                <w:lang w:eastAsia="ru-RU"/>
              </w:rPr>
            </w:pPr>
            <w:r w:rsidRPr="007D446A">
              <w:rPr>
                <w:rFonts w:ascii="Arial" w:hAnsi="Arial" w:cs="Arial"/>
                <w:b/>
                <w:bCs/>
                <w:lang w:eastAsia="ru-RU"/>
              </w:rPr>
              <w:t xml:space="preserve">ЗАКАЗЧИК: 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06B5" w:rsidRPr="007D446A" w:rsidRDefault="001106B5" w:rsidP="00C81B34">
            <w:pPr>
              <w:suppressAutoHyphens w:val="0"/>
              <w:rPr>
                <w:rFonts w:ascii="Arial" w:hAnsi="Arial" w:cs="Arial"/>
                <w:b/>
                <w:bCs/>
                <w:lang w:eastAsia="ru-RU"/>
              </w:rPr>
            </w:pPr>
          </w:p>
        </w:tc>
        <w:tc>
          <w:tcPr>
            <w:tcW w:w="2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06B5" w:rsidRPr="007D446A" w:rsidRDefault="001106B5" w:rsidP="00C81B34">
            <w:pPr>
              <w:suppressAutoHyphens w:val="0"/>
              <w:rPr>
                <w:rFonts w:ascii="Arial" w:hAnsi="Arial" w:cs="Arial"/>
                <w:b/>
                <w:bCs/>
                <w:lang w:eastAsia="ru-RU"/>
              </w:rPr>
            </w:pPr>
            <w:r w:rsidRPr="007D446A">
              <w:rPr>
                <w:rFonts w:ascii="Arial" w:hAnsi="Arial" w:cs="Arial"/>
                <w:b/>
                <w:bCs/>
                <w:lang w:eastAsia="ru-RU"/>
              </w:rPr>
              <w:t>ИСПОЛНИТЕЛЬ:</w:t>
            </w:r>
          </w:p>
        </w:tc>
        <w:tc>
          <w:tcPr>
            <w:tcW w:w="3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06B5" w:rsidRPr="007D446A" w:rsidRDefault="001106B5" w:rsidP="00C81B34">
            <w:pPr>
              <w:suppressAutoHyphens w:val="0"/>
              <w:rPr>
                <w:rFonts w:ascii="Arial" w:hAnsi="Arial" w:cs="Arial"/>
                <w:b/>
                <w:bCs/>
                <w:lang w:eastAsia="ru-RU"/>
              </w:rPr>
            </w:pPr>
          </w:p>
        </w:tc>
      </w:tr>
      <w:tr w:rsidR="001106B5" w:rsidRPr="007D446A" w:rsidTr="00C81B34">
        <w:trPr>
          <w:trHeight w:val="255"/>
        </w:trPr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7D446A">
              <w:rPr>
                <w:rFonts w:ascii="Arial" w:hAnsi="Arial" w:cs="Arial"/>
                <w:lang w:eastAsia="ru-RU"/>
              </w:rPr>
              <w:t>Главный инженер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lang w:eastAsia="ru-RU"/>
              </w:rPr>
            </w:pPr>
          </w:p>
        </w:tc>
        <w:tc>
          <w:tcPr>
            <w:tcW w:w="3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lang w:eastAsia="ru-RU"/>
              </w:rPr>
            </w:pPr>
          </w:p>
        </w:tc>
      </w:tr>
      <w:tr w:rsidR="001106B5" w:rsidRPr="007D446A" w:rsidTr="00C81B34">
        <w:trPr>
          <w:trHeight w:val="345"/>
        </w:trPr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7D446A">
              <w:rPr>
                <w:rFonts w:ascii="Arial" w:hAnsi="Arial" w:cs="Arial"/>
                <w:lang w:eastAsia="ru-RU"/>
              </w:rPr>
              <w:t xml:space="preserve"> ОАО «Славнефть-ЯНОС»</w:t>
            </w:r>
          </w:p>
        </w:tc>
        <w:tc>
          <w:tcPr>
            <w:tcW w:w="2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lang w:eastAsia="ru-RU"/>
              </w:rPr>
            </w:pPr>
          </w:p>
        </w:tc>
      </w:tr>
      <w:tr w:rsidR="001106B5" w:rsidRPr="007D446A" w:rsidTr="00C81B34">
        <w:trPr>
          <w:trHeight w:val="690"/>
        </w:trPr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7D446A">
              <w:rPr>
                <w:rFonts w:ascii="Arial" w:hAnsi="Arial" w:cs="Arial"/>
                <w:lang w:eastAsia="ru-RU"/>
              </w:rPr>
              <w:t>_____________ Е.Н.Карасёв</w:t>
            </w:r>
          </w:p>
        </w:tc>
        <w:tc>
          <w:tcPr>
            <w:tcW w:w="2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7D446A">
              <w:rPr>
                <w:rFonts w:ascii="Arial" w:hAnsi="Arial" w:cs="Arial"/>
                <w:lang w:eastAsia="ru-RU"/>
              </w:rPr>
              <w:t xml:space="preserve">__________________ </w:t>
            </w:r>
          </w:p>
        </w:tc>
        <w:tc>
          <w:tcPr>
            <w:tcW w:w="3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1106B5" w:rsidRPr="007D446A" w:rsidTr="00C81B34">
        <w:trPr>
          <w:trHeight w:val="34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lang w:eastAsia="ru-RU"/>
              </w:rPr>
            </w:pPr>
          </w:p>
        </w:tc>
        <w:tc>
          <w:tcPr>
            <w:tcW w:w="2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lang w:eastAsia="ru-RU"/>
              </w:rPr>
            </w:pPr>
          </w:p>
        </w:tc>
        <w:tc>
          <w:tcPr>
            <w:tcW w:w="3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6B5" w:rsidRPr="007D446A" w:rsidRDefault="001106B5" w:rsidP="00C81B34">
            <w:pPr>
              <w:suppressAutoHyphens w:val="0"/>
              <w:rPr>
                <w:lang w:eastAsia="ru-RU"/>
              </w:rPr>
            </w:pPr>
          </w:p>
        </w:tc>
      </w:tr>
    </w:tbl>
    <w:p w:rsidR="001106B5" w:rsidRPr="008212CE" w:rsidRDefault="001106B5" w:rsidP="001106B5">
      <w:pPr>
        <w:pStyle w:val="af3"/>
        <w:rPr>
          <w:sz w:val="22"/>
          <w:szCs w:val="22"/>
          <w:lang w:val="ru-RU"/>
        </w:rPr>
      </w:pPr>
    </w:p>
    <w:p w:rsidR="00D722E9" w:rsidRDefault="00D722E9"/>
    <w:sectPr w:rsidR="00D722E9" w:rsidSect="003B5E5E">
      <w:pgSz w:w="11905" w:h="16837" w:code="9"/>
      <w:pgMar w:top="816" w:right="851" w:bottom="794" w:left="99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-ExtB">
    <w:altName w:val="Arial Unicode MS"/>
    <w:charset w:val="86"/>
    <w:family w:val="modern"/>
    <w:pitch w:val="fixed"/>
    <w:sig w:usb0="00000000" w:usb1="0A0E0000" w:usb2="00000010" w:usb3="00000000" w:csb0="00040001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i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2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3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4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4">
    <w:nsid w:val="3C0D0281"/>
    <w:multiLevelType w:val="hybridMultilevel"/>
    <w:tmpl w:val="8FC64334"/>
    <w:lvl w:ilvl="0" w:tplc="4A24D32A">
      <w:start w:val="1"/>
      <w:numFmt w:val="bullet"/>
      <w:lvlText w:val="-"/>
      <w:lvlJc w:val="left"/>
      <w:pPr>
        <w:ind w:left="1069" w:hanging="360"/>
      </w:pPr>
      <w:rPr>
        <w:rFonts w:ascii="SimSun-ExtB" w:eastAsia="SimSun-ExtB" w:hAnsi="SimSun-ExtB" w:hint="eastAsia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535E0485"/>
    <w:multiLevelType w:val="hybridMultilevel"/>
    <w:tmpl w:val="397A67DC"/>
    <w:lvl w:ilvl="0" w:tplc="4A24D32A">
      <w:start w:val="1"/>
      <w:numFmt w:val="bullet"/>
      <w:lvlText w:val="-"/>
      <w:lvlJc w:val="left"/>
      <w:pPr>
        <w:ind w:left="1429" w:hanging="360"/>
      </w:pPr>
      <w:rPr>
        <w:rFonts w:ascii="SimSun-ExtB" w:eastAsia="SimSun-ExtB" w:hAnsi="SimSun-ExtB" w:hint="eastAsi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A0F06F3"/>
    <w:multiLevelType w:val="hybridMultilevel"/>
    <w:tmpl w:val="94B804A8"/>
    <w:lvl w:ilvl="0" w:tplc="A1DCFA86">
      <w:start w:val="1"/>
      <w:numFmt w:val="bullet"/>
      <w:pStyle w:val="a5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7AF43FFE"/>
    <w:multiLevelType w:val="multilevel"/>
    <w:tmpl w:val="D9F2A7EA"/>
    <w:lvl w:ilvl="0">
      <w:start w:val="1"/>
      <w:numFmt w:val="decimal"/>
      <w:lvlText w:val="%1."/>
      <w:lvlJc w:val="left"/>
      <w:pPr>
        <w:ind w:left="869" w:hanging="585"/>
      </w:pPr>
    </w:lvl>
    <w:lvl w:ilvl="1">
      <w:start w:val="2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004" w:hanging="72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364" w:hanging="108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characterSpacingControl w:val="doNotCompress"/>
  <w:compat/>
  <w:rsids>
    <w:rsidRoot w:val="001106B5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06B5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52A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2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rsid w:val="001106B5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6"/>
    <w:next w:val="a6"/>
    <w:link w:val="10"/>
    <w:qFormat/>
    <w:rsid w:val="001106B5"/>
    <w:pPr>
      <w:keepNext/>
      <w:numPr>
        <w:numId w:val="1"/>
      </w:numPr>
      <w:outlineLvl w:val="0"/>
    </w:pPr>
    <w:rPr>
      <w:b/>
      <w:sz w:val="24"/>
      <w:lang/>
    </w:rPr>
  </w:style>
  <w:style w:type="paragraph" w:styleId="2">
    <w:name w:val="heading 2"/>
    <w:basedOn w:val="a6"/>
    <w:next w:val="a6"/>
    <w:link w:val="20"/>
    <w:qFormat/>
    <w:rsid w:val="001106B5"/>
    <w:pPr>
      <w:keepNext/>
      <w:numPr>
        <w:ilvl w:val="1"/>
        <w:numId w:val="1"/>
      </w:numPr>
      <w:jc w:val="center"/>
      <w:outlineLvl w:val="1"/>
    </w:pPr>
    <w:rPr>
      <w:b/>
      <w:sz w:val="28"/>
      <w:lang/>
    </w:rPr>
  </w:style>
  <w:style w:type="paragraph" w:styleId="3">
    <w:name w:val="heading 3"/>
    <w:basedOn w:val="a6"/>
    <w:next w:val="a6"/>
    <w:link w:val="30"/>
    <w:qFormat/>
    <w:rsid w:val="001106B5"/>
    <w:pPr>
      <w:keepNext/>
      <w:numPr>
        <w:ilvl w:val="2"/>
        <w:numId w:val="1"/>
      </w:numPr>
      <w:outlineLvl w:val="2"/>
    </w:pPr>
    <w:rPr>
      <w:sz w:val="24"/>
      <w:lang/>
    </w:rPr>
  </w:style>
  <w:style w:type="paragraph" w:styleId="4">
    <w:name w:val="heading 4"/>
    <w:basedOn w:val="a6"/>
    <w:next w:val="a6"/>
    <w:link w:val="40"/>
    <w:qFormat/>
    <w:rsid w:val="001106B5"/>
    <w:pPr>
      <w:keepNext/>
      <w:numPr>
        <w:ilvl w:val="3"/>
        <w:numId w:val="1"/>
      </w:numPr>
      <w:ind w:left="5670" w:right="-710" w:firstLine="0"/>
      <w:outlineLvl w:val="3"/>
    </w:pPr>
    <w:rPr>
      <w:sz w:val="24"/>
      <w:lang/>
    </w:rPr>
  </w:style>
  <w:style w:type="paragraph" w:styleId="5">
    <w:name w:val="heading 5"/>
    <w:basedOn w:val="a6"/>
    <w:next w:val="a6"/>
    <w:link w:val="50"/>
    <w:uiPriority w:val="9"/>
    <w:semiHidden/>
    <w:unhideWhenUsed/>
    <w:qFormat/>
    <w:rsid w:val="001106B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6"/>
    <w:next w:val="a6"/>
    <w:link w:val="60"/>
    <w:qFormat/>
    <w:rsid w:val="001106B5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6"/>
    <w:next w:val="a6"/>
    <w:link w:val="70"/>
    <w:qFormat/>
    <w:rsid w:val="001106B5"/>
    <w:pPr>
      <w:numPr>
        <w:ilvl w:val="6"/>
        <w:numId w:val="1"/>
      </w:numPr>
      <w:spacing w:before="240" w:after="60"/>
      <w:outlineLvl w:val="6"/>
    </w:pPr>
    <w:rPr>
      <w:sz w:val="24"/>
      <w:szCs w:val="24"/>
      <w:lang/>
    </w:rPr>
  </w:style>
  <w:style w:type="paragraph" w:styleId="8">
    <w:name w:val="heading 8"/>
    <w:basedOn w:val="a6"/>
    <w:next w:val="a6"/>
    <w:link w:val="80"/>
    <w:qFormat/>
    <w:rsid w:val="001106B5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  <w:lang/>
    </w:rPr>
  </w:style>
  <w:style w:type="paragraph" w:styleId="9">
    <w:name w:val="heading 9"/>
    <w:basedOn w:val="a6"/>
    <w:next w:val="a6"/>
    <w:link w:val="90"/>
    <w:uiPriority w:val="9"/>
    <w:semiHidden/>
    <w:unhideWhenUsed/>
    <w:qFormat/>
    <w:rsid w:val="001106B5"/>
    <w:pPr>
      <w:keepNext/>
      <w:keepLines/>
      <w:suppressAutoHyphens w:val="0"/>
      <w:spacing w:before="200"/>
      <w:outlineLvl w:val="8"/>
    </w:pPr>
    <w:rPr>
      <w:rFonts w:ascii="Cambria" w:hAnsi="Cambria"/>
      <w:i/>
      <w:iCs/>
      <w:color w:val="404040"/>
      <w:lang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basedOn w:val="a7"/>
    <w:link w:val="1"/>
    <w:rsid w:val="001106B5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20">
    <w:name w:val="Заголовок 2 Знак"/>
    <w:basedOn w:val="a7"/>
    <w:link w:val="2"/>
    <w:rsid w:val="001106B5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character" w:customStyle="1" w:styleId="30">
    <w:name w:val="Заголовок 3 Знак"/>
    <w:basedOn w:val="a7"/>
    <w:link w:val="3"/>
    <w:rsid w:val="001106B5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40">
    <w:name w:val="Заголовок 4 Знак"/>
    <w:basedOn w:val="a7"/>
    <w:link w:val="4"/>
    <w:rsid w:val="001106B5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50">
    <w:name w:val="Заголовок 5 Знак"/>
    <w:basedOn w:val="a7"/>
    <w:link w:val="5"/>
    <w:uiPriority w:val="9"/>
    <w:semiHidden/>
    <w:rsid w:val="001106B5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7"/>
    <w:link w:val="6"/>
    <w:rsid w:val="001106B5"/>
    <w:rPr>
      <w:rFonts w:ascii="Calibri" w:eastAsia="Times New Roman" w:hAnsi="Calibri" w:cs="Times New Roman"/>
      <w:b/>
      <w:bCs/>
      <w:lang w:eastAsia="zh-CN"/>
    </w:rPr>
  </w:style>
  <w:style w:type="character" w:customStyle="1" w:styleId="70">
    <w:name w:val="Заголовок 7 Знак"/>
    <w:basedOn w:val="a7"/>
    <w:link w:val="7"/>
    <w:rsid w:val="001106B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80">
    <w:name w:val="Заголовок 8 Знак"/>
    <w:basedOn w:val="a7"/>
    <w:link w:val="8"/>
    <w:rsid w:val="001106B5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90">
    <w:name w:val="Заголовок 9 Знак"/>
    <w:basedOn w:val="a7"/>
    <w:link w:val="9"/>
    <w:uiPriority w:val="9"/>
    <w:semiHidden/>
    <w:rsid w:val="001106B5"/>
    <w:rPr>
      <w:rFonts w:ascii="Cambria" w:eastAsia="Times New Roman" w:hAnsi="Cambria" w:cs="Times New Roman"/>
      <w:i/>
      <w:iCs/>
      <w:color w:val="404040"/>
      <w:sz w:val="20"/>
      <w:szCs w:val="20"/>
      <w:lang/>
    </w:rPr>
  </w:style>
  <w:style w:type="character" w:customStyle="1" w:styleId="WW8Num2z0">
    <w:name w:val="WW8Num2z0"/>
    <w:rsid w:val="001106B5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1106B5"/>
    <w:rPr>
      <w:rFonts w:ascii="Symbol" w:hAnsi="Symbol" w:cs="Symbol"/>
    </w:rPr>
  </w:style>
  <w:style w:type="character" w:customStyle="1" w:styleId="WW8Num4z1">
    <w:name w:val="WW8Num4z1"/>
    <w:rsid w:val="001106B5"/>
    <w:rPr>
      <w:b w:val="0"/>
    </w:rPr>
  </w:style>
  <w:style w:type="character" w:customStyle="1" w:styleId="WW8Num5z0">
    <w:name w:val="WW8Num5z0"/>
    <w:rsid w:val="001106B5"/>
    <w:rPr>
      <w:rFonts w:ascii="Symbol" w:hAnsi="Symbol" w:cs="Symbol"/>
    </w:rPr>
  </w:style>
  <w:style w:type="character" w:customStyle="1" w:styleId="WW8Num6z0">
    <w:name w:val="WW8Num6z0"/>
    <w:rsid w:val="001106B5"/>
    <w:rPr>
      <w:rFonts w:ascii="Symbol" w:hAnsi="Symbol" w:cs="Symbol"/>
    </w:rPr>
  </w:style>
  <w:style w:type="character" w:customStyle="1" w:styleId="Absatz-Standardschriftart">
    <w:name w:val="Absatz-Standardschriftart"/>
    <w:rsid w:val="001106B5"/>
  </w:style>
  <w:style w:type="character" w:customStyle="1" w:styleId="WW8Num4z0">
    <w:name w:val="WW8Num4z0"/>
    <w:rsid w:val="001106B5"/>
    <w:rPr>
      <w:rFonts w:ascii="Symbol" w:hAnsi="Symbol" w:cs="Symbol"/>
    </w:rPr>
  </w:style>
  <w:style w:type="character" w:customStyle="1" w:styleId="WW8Num7z0">
    <w:name w:val="WW8Num7z0"/>
    <w:rsid w:val="001106B5"/>
    <w:rPr>
      <w:rFonts w:ascii="Symbol" w:hAnsi="Symbol" w:cs="Symbol"/>
    </w:rPr>
  </w:style>
  <w:style w:type="character" w:customStyle="1" w:styleId="WW8Num8z0">
    <w:name w:val="WW8Num8z0"/>
    <w:rsid w:val="001106B5"/>
    <w:rPr>
      <w:rFonts w:ascii="Symbol" w:hAnsi="Symbol" w:cs="Symbol"/>
    </w:rPr>
  </w:style>
  <w:style w:type="character" w:customStyle="1" w:styleId="WW8Num8z1">
    <w:name w:val="WW8Num8z1"/>
    <w:rsid w:val="001106B5"/>
    <w:rPr>
      <w:rFonts w:ascii="Courier New" w:hAnsi="Courier New" w:cs="Courier New"/>
    </w:rPr>
  </w:style>
  <w:style w:type="character" w:customStyle="1" w:styleId="WW8Num8z2">
    <w:name w:val="WW8Num8z2"/>
    <w:rsid w:val="001106B5"/>
    <w:rPr>
      <w:rFonts w:ascii="Wingdings" w:hAnsi="Wingdings" w:cs="Wingdings"/>
    </w:rPr>
  </w:style>
  <w:style w:type="character" w:customStyle="1" w:styleId="WW8Num8z4">
    <w:name w:val="WW8Num8z4"/>
    <w:rsid w:val="001106B5"/>
    <w:rPr>
      <w:rFonts w:ascii="Courier New" w:hAnsi="Courier New" w:cs="Courier New"/>
    </w:rPr>
  </w:style>
  <w:style w:type="character" w:customStyle="1" w:styleId="WW8Num10z1">
    <w:name w:val="WW8Num10z1"/>
    <w:rsid w:val="001106B5"/>
    <w:rPr>
      <w:b w:val="0"/>
    </w:rPr>
  </w:style>
  <w:style w:type="character" w:customStyle="1" w:styleId="WW8Num13z1">
    <w:name w:val="WW8Num13z1"/>
    <w:rsid w:val="001106B5"/>
    <w:rPr>
      <w:rFonts w:ascii="Symbol" w:hAnsi="Symbol" w:cs="Symbol"/>
    </w:rPr>
  </w:style>
  <w:style w:type="character" w:customStyle="1" w:styleId="WW8Num13z2">
    <w:name w:val="WW8Num13z2"/>
    <w:rsid w:val="001106B5"/>
    <w:rPr>
      <w:rFonts w:ascii="Wingdings" w:hAnsi="Wingdings" w:cs="Wingdings"/>
    </w:rPr>
  </w:style>
  <w:style w:type="character" w:customStyle="1" w:styleId="WW8Num13z3">
    <w:name w:val="WW8Num13z3"/>
    <w:rsid w:val="001106B5"/>
    <w:rPr>
      <w:rFonts w:ascii="Symbol" w:hAnsi="Symbol" w:cs="Symbol"/>
    </w:rPr>
  </w:style>
  <w:style w:type="character" w:customStyle="1" w:styleId="WW8Num15z0">
    <w:name w:val="WW8Num15z0"/>
    <w:rsid w:val="001106B5"/>
    <w:rPr>
      <w:rFonts w:ascii="Symbol" w:hAnsi="Symbol" w:cs="Symbol"/>
    </w:rPr>
  </w:style>
  <w:style w:type="character" w:customStyle="1" w:styleId="WW8Num15z1">
    <w:name w:val="WW8Num15z1"/>
    <w:rsid w:val="001106B5"/>
    <w:rPr>
      <w:rFonts w:ascii="Times New Roman" w:hAnsi="Times New Roman" w:cs="Times New Roman"/>
    </w:rPr>
  </w:style>
  <w:style w:type="character" w:customStyle="1" w:styleId="WW8Num16z0">
    <w:name w:val="WW8Num16z0"/>
    <w:rsid w:val="001106B5"/>
    <w:rPr>
      <w:rFonts w:ascii="Symbol" w:hAnsi="Symbol" w:cs="Symbol"/>
      <w:color w:val="auto"/>
    </w:rPr>
  </w:style>
  <w:style w:type="character" w:customStyle="1" w:styleId="WW8Num16z1">
    <w:name w:val="WW8Num16z1"/>
    <w:rsid w:val="001106B5"/>
    <w:rPr>
      <w:rFonts w:ascii="Symbol" w:hAnsi="Symbol" w:cs="Symbol"/>
    </w:rPr>
  </w:style>
  <w:style w:type="character" w:customStyle="1" w:styleId="WW8Num18z0">
    <w:name w:val="WW8Num18z0"/>
    <w:rsid w:val="001106B5"/>
    <w:rPr>
      <w:rFonts w:ascii="Symbol" w:hAnsi="Symbol" w:cs="Symbol"/>
    </w:rPr>
  </w:style>
  <w:style w:type="character" w:customStyle="1" w:styleId="WW8Num18z1">
    <w:name w:val="WW8Num18z1"/>
    <w:rsid w:val="001106B5"/>
    <w:rPr>
      <w:rFonts w:ascii="Courier New" w:hAnsi="Courier New" w:cs="Courier New"/>
    </w:rPr>
  </w:style>
  <w:style w:type="character" w:customStyle="1" w:styleId="WW8Num18z2">
    <w:name w:val="WW8Num18z2"/>
    <w:rsid w:val="001106B5"/>
    <w:rPr>
      <w:rFonts w:ascii="Wingdings" w:hAnsi="Wingdings" w:cs="Wingdings"/>
    </w:rPr>
  </w:style>
  <w:style w:type="character" w:customStyle="1" w:styleId="WW8Num20z0">
    <w:name w:val="WW8Num20z0"/>
    <w:rsid w:val="001106B5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1106B5"/>
    <w:rPr>
      <w:rFonts w:ascii="Courier New" w:hAnsi="Courier New" w:cs="Courier New"/>
    </w:rPr>
  </w:style>
  <w:style w:type="character" w:customStyle="1" w:styleId="WW8Num20z2">
    <w:name w:val="WW8Num20z2"/>
    <w:rsid w:val="001106B5"/>
    <w:rPr>
      <w:rFonts w:ascii="Wingdings" w:hAnsi="Wingdings" w:cs="Wingdings"/>
    </w:rPr>
  </w:style>
  <w:style w:type="character" w:customStyle="1" w:styleId="WW8Num20z3">
    <w:name w:val="WW8Num20z3"/>
    <w:rsid w:val="001106B5"/>
    <w:rPr>
      <w:rFonts w:ascii="Symbol" w:hAnsi="Symbol" w:cs="Symbol"/>
    </w:rPr>
  </w:style>
  <w:style w:type="character" w:customStyle="1" w:styleId="WW8Num21z0">
    <w:name w:val="WW8Num21z0"/>
    <w:rsid w:val="001106B5"/>
    <w:rPr>
      <w:rFonts w:ascii="Symbol" w:hAnsi="Symbol" w:cs="Symbol"/>
      <w:color w:val="auto"/>
    </w:rPr>
  </w:style>
  <w:style w:type="character" w:customStyle="1" w:styleId="WW8Num21z1">
    <w:name w:val="WW8Num21z1"/>
    <w:rsid w:val="001106B5"/>
    <w:rPr>
      <w:rFonts w:ascii="Times New Roman" w:eastAsia="Times New Roman" w:hAnsi="Times New Roman" w:cs="Times New Roman"/>
    </w:rPr>
  </w:style>
  <w:style w:type="character" w:customStyle="1" w:styleId="WW8Num23z0">
    <w:name w:val="WW8Num23z0"/>
    <w:rsid w:val="001106B5"/>
    <w:rPr>
      <w:rFonts w:ascii="Times New Roman" w:eastAsia="Times New Roman" w:hAnsi="Times New Roman" w:cs="Times New Roman"/>
    </w:rPr>
  </w:style>
  <w:style w:type="character" w:customStyle="1" w:styleId="WW8Num23z1">
    <w:name w:val="WW8Num23z1"/>
    <w:rsid w:val="001106B5"/>
    <w:rPr>
      <w:rFonts w:ascii="Courier New" w:hAnsi="Courier New" w:cs="Courier New"/>
    </w:rPr>
  </w:style>
  <w:style w:type="character" w:customStyle="1" w:styleId="WW8Num23z2">
    <w:name w:val="WW8Num23z2"/>
    <w:rsid w:val="001106B5"/>
    <w:rPr>
      <w:rFonts w:ascii="Wingdings" w:hAnsi="Wingdings" w:cs="Wingdings"/>
    </w:rPr>
  </w:style>
  <w:style w:type="character" w:customStyle="1" w:styleId="WW8Num23z3">
    <w:name w:val="WW8Num23z3"/>
    <w:rsid w:val="001106B5"/>
    <w:rPr>
      <w:rFonts w:ascii="Symbol" w:hAnsi="Symbol" w:cs="Symbol"/>
    </w:rPr>
  </w:style>
  <w:style w:type="character" w:customStyle="1" w:styleId="WW8Num24z0">
    <w:name w:val="WW8Num24z0"/>
    <w:rsid w:val="001106B5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1106B5"/>
    <w:rPr>
      <w:rFonts w:ascii="Courier New" w:hAnsi="Courier New" w:cs="Courier New"/>
    </w:rPr>
  </w:style>
  <w:style w:type="character" w:customStyle="1" w:styleId="WW8Num24z2">
    <w:name w:val="WW8Num24z2"/>
    <w:rsid w:val="001106B5"/>
    <w:rPr>
      <w:rFonts w:ascii="Wingdings" w:hAnsi="Wingdings" w:cs="Wingdings"/>
    </w:rPr>
  </w:style>
  <w:style w:type="character" w:customStyle="1" w:styleId="WW8Num24z3">
    <w:name w:val="WW8Num24z3"/>
    <w:rsid w:val="001106B5"/>
    <w:rPr>
      <w:rFonts w:ascii="Symbol" w:hAnsi="Symbol" w:cs="Symbol"/>
    </w:rPr>
  </w:style>
  <w:style w:type="character" w:customStyle="1" w:styleId="WW8NumSt14z0">
    <w:name w:val="WW8NumSt14z0"/>
    <w:rsid w:val="001106B5"/>
    <w:rPr>
      <w:rFonts w:ascii="Times New Roman" w:hAnsi="Times New Roman" w:cs="Times New Roman"/>
      <w:b w:val="0"/>
      <w:i w:val="0"/>
    </w:rPr>
  </w:style>
  <w:style w:type="character" w:customStyle="1" w:styleId="WW8NumSt17z0">
    <w:name w:val="WW8NumSt17z0"/>
    <w:rsid w:val="001106B5"/>
    <w:rPr>
      <w:rFonts w:ascii="Times New Roman" w:hAnsi="Times New Roman" w:cs="Times New Roman"/>
      <w:b w:val="0"/>
      <w:i w:val="0"/>
    </w:rPr>
  </w:style>
  <w:style w:type="character" w:customStyle="1" w:styleId="21">
    <w:name w:val="Основной шрифт абзаца2"/>
    <w:rsid w:val="001106B5"/>
  </w:style>
  <w:style w:type="character" w:customStyle="1" w:styleId="WW-Absatz-Standardschriftart">
    <w:name w:val="WW-Absatz-Standardschriftart"/>
    <w:rsid w:val="001106B5"/>
  </w:style>
  <w:style w:type="character" w:customStyle="1" w:styleId="WW-Absatz-Standardschriftart1">
    <w:name w:val="WW-Absatz-Standardschriftart1"/>
    <w:rsid w:val="001106B5"/>
  </w:style>
  <w:style w:type="character" w:customStyle="1" w:styleId="WW8Num1z0">
    <w:name w:val="WW8Num1z0"/>
    <w:rsid w:val="001106B5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1106B5"/>
    <w:rPr>
      <w:rFonts w:ascii="Courier New" w:hAnsi="Courier New" w:cs="Courier New"/>
    </w:rPr>
  </w:style>
  <w:style w:type="character" w:customStyle="1" w:styleId="WW8Num3z2">
    <w:name w:val="WW8Num3z2"/>
    <w:rsid w:val="001106B5"/>
    <w:rPr>
      <w:rFonts w:ascii="Wingdings" w:hAnsi="Wingdings" w:cs="Wingdings"/>
    </w:rPr>
  </w:style>
  <w:style w:type="character" w:customStyle="1" w:styleId="WW8Num5z1">
    <w:name w:val="WW8Num5z1"/>
    <w:rsid w:val="001106B5"/>
    <w:rPr>
      <w:rFonts w:ascii="Courier New" w:hAnsi="Courier New" w:cs="Courier New"/>
    </w:rPr>
  </w:style>
  <w:style w:type="character" w:customStyle="1" w:styleId="WW8Num5z2">
    <w:name w:val="WW8Num5z2"/>
    <w:rsid w:val="001106B5"/>
    <w:rPr>
      <w:rFonts w:ascii="Wingdings" w:hAnsi="Wingdings" w:cs="Wingdings"/>
    </w:rPr>
  </w:style>
  <w:style w:type="character" w:customStyle="1" w:styleId="WW8Num7z1">
    <w:name w:val="WW8Num7z1"/>
    <w:rsid w:val="001106B5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1106B5"/>
    <w:rPr>
      <w:rFonts w:ascii="Symbol" w:hAnsi="Symbol" w:cs="Symbol"/>
    </w:rPr>
  </w:style>
  <w:style w:type="character" w:customStyle="1" w:styleId="WW8Num9z1">
    <w:name w:val="WW8Num9z1"/>
    <w:rsid w:val="001106B5"/>
    <w:rPr>
      <w:rFonts w:ascii="Courier New" w:hAnsi="Courier New" w:cs="Courier New"/>
    </w:rPr>
  </w:style>
  <w:style w:type="character" w:customStyle="1" w:styleId="WW8Num9z2">
    <w:name w:val="WW8Num9z2"/>
    <w:rsid w:val="001106B5"/>
    <w:rPr>
      <w:rFonts w:ascii="Wingdings" w:hAnsi="Wingdings" w:cs="Wingdings"/>
    </w:rPr>
  </w:style>
  <w:style w:type="character" w:customStyle="1" w:styleId="WW8Num12z1">
    <w:name w:val="WW8Num12z1"/>
    <w:rsid w:val="001106B5"/>
    <w:rPr>
      <w:rFonts w:ascii="Symbol" w:hAnsi="Symbol" w:cs="Symbol"/>
    </w:rPr>
  </w:style>
  <w:style w:type="character" w:customStyle="1" w:styleId="WW8Num15z2">
    <w:name w:val="WW8Num15z2"/>
    <w:rsid w:val="001106B5"/>
    <w:rPr>
      <w:rFonts w:ascii="Wingdings" w:hAnsi="Wingdings" w:cs="Wingdings"/>
    </w:rPr>
  </w:style>
  <w:style w:type="character" w:customStyle="1" w:styleId="WW8Num15z4">
    <w:name w:val="WW8Num15z4"/>
    <w:rsid w:val="001106B5"/>
    <w:rPr>
      <w:rFonts w:ascii="Courier New" w:hAnsi="Courier New" w:cs="Courier New"/>
    </w:rPr>
  </w:style>
  <w:style w:type="character" w:customStyle="1" w:styleId="WW8Num17z1">
    <w:name w:val="WW8Num17z1"/>
    <w:rsid w:val="001106B5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1106B5"/>
    <w:rPr>
      <w:rFonts w:ascii="Symbol" w:hAnsi="Symbol" w:cs="Symbol"/>
    </w:rPr>
  </w:style>
  <w:style w:type="character" w:customStyle="1" w:styleId="11">
    <w:name w:val="Основной шрифт абзаца1"/>
    <w:rsid w:val="001106B5"/>
  </w:style>
  <w:style w:type="character" w:customStyle="1" w:styleId="aa">
    <w:name w:val="Основной шрифт"/>
    <w:rsid w:val="001106B5"/>
  </w:style>
  <w:style w:type="character" w:customStyle="1" w:styleId="ab">
    <w:name w:val="Нижний колонтитул Знак"/>
    <w:uiPriority w:val="99"/>
    <w:rsid w:val="001106B5"/>
  </w:style>
  <w:style w:type="character" w:customStyle="1" w:styleId="22">
    <w:name w:val="Основной текст с отступом 2 Знак"/>
    <w:link w:val="23"/>
    <w:uiPriority w:val="99"/>
    <w:semiHidden/>
    <w:rsid w:val="001106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rsid w:val="001106B5"/>
    <w:rPr>
      <w:color w:val="0000FF"/>
      <w:u w:val="single"/>
    </w:rPr>
  </w:style>
  <w:style w:type="character" w:customStyle="1" w:styleId="31">
    <w:name w:val="Основной текст 3 Знак"/>
    <w:rsid w:val="001106B5"/>
    <w:rPr>
      <w:sz w:val="16"/>
      <w:szCs w:val="16"/>
    </w:rPr>
  </w:style>
  <w:style w:type="character" w:customStyle="1" w:styleId="ad">
    <w:name w:val="Верхний колонтитул Знак"/>
    <w:uiPriority w:val="99"/>
    <w:rsid w:val="001106B5"/>
  </w:style>
  <w:style w:type="character" w:customStyle="1" w:styleId="ae">
    <w:name w:val="Название Знак"/>
    <w:link w:val="af"/>
    <w:rsid w:val="001106B5"/>
    <w:rPr>
      <w:b/>
      <w:bCs/>
      <w:sz w:val="28"/>
      <w:szCs w:val="24"/>
    </w:rPr>
  </w:style>
  <w:style w:type="character" w:customStyle="1" w:styleId="af0">
    <w:name w:val="Основной текст Знак"/>
    <w:rsid w:val="001106B5"/>
    <w:rPr>
      <w:b/>
      <w:sz w:val="28"/>
    </w:rPr>
  </w:style>
  <w:style w:type="character" w:customStyle="1" w:styleId="af1">
    <w:name w:val="Основной текст с отступом Знак"/>
    <w:rsid w:val="001106B5"/>
    <w:rPr>
      <w:sz w:val="24"/>
    </w:rPr>
  </w:style>
  <w:style w:type="paragraph" w:customStyle="1" w:styleId="af2">
    <w:name w:val="Заголовок"/>
    <w:basedOn w:val="a6"/>
    <w:next w:val="af3"/>
    <w:rsid w:val="001106B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f3">
    <w:name w:val="Body Text"/>
    <w:basedOn w:val="a6"/>
    <w:link w:val="12"/>
    <w:rsid w:val="001106B5"/>
    <w:rPr>
      <w:b/>
      <w:sz w:val="28"/>
      <w:lang/>
    </w:rPr>
  </w:style>
  <w:style w:type="character" w:customStyle="1" w:styleId="12">
    <w:name w:val="Основной текст Знак1"/>
    <w:basedOn w:val="a7"/>
    <w:link w:val="af3"/>
    <w:rsid w:val="001106B5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styleId="af4">
    <w:name w:val="List"/>
    <w:basedOn w:val="af3"/>
    <w:rsid w:val="001106B5"/>
    <w:rPr>
      <w:rFonts w:ascii="Arial" w:hAnsi="Arial" w:cs="Tahoma"/>
    </w:rPr>
  </w:style>
  <w:style w:type="paragraph" w:styleId="af5">
    <w:name w:val="caption"/>
    <w:basedOn w:val="a6"/>
    <w:next w:val="af6"/>
    <w:qFormat/>
    <w:rsid w:val="001106B5"/>
    <w:pPr>
      <w:jc w:val="center"/>
    </w:pPr>
    <w:rPr>
      <w:b/>
      <w:bCs/>
      <w:sz w:val="28"/>
      <w:szCs w:val="24"/>
      <w:lang/>
    </w:rPr>
  </w:style>
  <w:style w:type="paragraph" w:customStyle="1" w:styleId="24">
    <w:name w:val="Указатель2"/>
    <w:basedOn w:val="a6"/>
    <w:rsid w:val="001106B5"/>
    <w:pPr>
      <w:suppressLineNumbers/>
    </w:pPr>
    <w:rPr>
      <w:rFonts w:cs="Mangal"/>
    </w:rPr>
  </w:style>
  <w:style w:type="paragraph" w:customStyle="1" w:styleId="13">
    <w:name w:val="Название1"/>
    <w:basedOn w:val="a6"/>
    <w:rsid w:val="001106B5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4">
    <w:name w:val="Указатель1"/>
    <w:basedOn w:val="a6"/>
    <w:rsid w:val="001106B5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6"/>
    <w:rsid w:val="001106B5"/>
    <w:rPr>
      <w:sz w:val="24"/>
    </w:rPr>
  </w:style>
  <w:style w:type="paragraph" w:styleId="af7">
    <w:name w:val="Body Text Indent"/>
    <w:basedOn w:val="a6"/>
    <w:link w:val="15"/>
    <w:rsid w:val="001106B5"/>
    <w:pPr>
      <w:ind w:firstLine="720"/>
    </w:pPr>
    <w:rPr>
      <w:sz w:val="24"/>
      <w:lang/>
    </w:rPr>
  </w:style>
  <w:style w:type="character" w:customStyle="1" w:styleId="15">
    <w:name w:val="Основной текст с отступом Знак1"/>
    <w:basedOn w:val="a7"/>
    <w:link w:val="af7"/>
    <w:rsid w:val="001106B5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211">
    <w:name w:val="Основной текст с отступом 21"/>
    <w:basedOn w:val="a6"/>
    <w:rsid w:val="001106B5"/>
    <w:pPr>
      <w:ind w:firstLine="720"/>
      <w:jc w:val="center"/>
    </w:pPr>
    <w:rPr>
      <w:sz w:val="24"/>
    </w:rPr>
  </w:style>
  <w:style w:type="paragraph" w:customStyle="1" w:styleId="310">
    <w:name w:val="Основной текст с отступом 31"/>
    <w:basedOn w:val="a6"/>
    <w:rsid w:val="001106B5"/>
    <w:pPr>
      <w:spacing w:after="120"/>
      <w:ind w:left="283"/>
    </w:pPr>
    <w:rPr>
      <w:sz w:val="16"/>
      <w:szCs w:val="16"/>
    </w:rPr>
  </w:style>
  <w:style w:type="paragraph" w:styleId="af8">
    <w:name w:val="Balloon Text"/>
    <w:basedOn w:val="a6"/>
    <w:link w:val="af9"/>
    <w:rsid w:val="001106B5"/>
    <w:rPr>
      <w:rFonts w:ascii="Tahoma" w:hAnsi="Tahoma"/>
      <w:sz w:val="16"/>
      <w:szCs w:val="16"/>
      <w:lang/>
    </w:rPr>
  </w:style>
  <w:style w:type="character" w:customStyle="1" w:styleId="af9">
    <w:name w:val="Текст выноски Знак"/>
    <w:basedOn w:val="a7"/>
    <w:link w:val="af8"/>
    <w:rsid w:val="001106B5"/>
    <w:rPr>
      <w:rFonts w:ascii="Tahoma" w:eastAsia="Times New Roman" w:hAnsi="Tahoma" w:cs="Times New Roman"/>
      <w:sz w:val="16"/>
      <w:szCs w:val="16"/>
      <w:lang w:eastAsia="zh-CN"/>
    </w:rPr>
  </w:style>
  <w:style w:type="paragraph" w:styleId="afa">
    <w:name w:val="header"/>
    <w:basedOn w:val="a6"/>
    <w:link w:val="16"/>
    <w:uiPriority w:val="99"/>
    <w:rsid w:val="001106B5"/>
    <w:pPr>
      <w:tabs>
        <w:tab w:val="center" w:pos="4677"/>
        <w:tab w:val="right" w:pos="9355"/>
      </w:tabs>
    </w:pPr>
    <w:rPr>
      <w:lang/>
    </w:rPr>
  </w:style>
  <w:style w:type="character" w:customStyle="1" w:styleId="16">
    <w:name w:val="Верхний колонтитул Знак1"/>
    <w:basedOn w:val="a7"/>
    <w:link w:val="afa"/>
    <w:uiPriority w:val="99"/>
    <w:rsid w:val="001106B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footer"/>
    <w:basedOn w:val="a6"/>
    <w:link w:val="17"/>
    <w:uiPriority w:val="99"/>
    <w:rsid w:val="001106B5"/>
    <w:pPr>
      <w:tabs>
        <w:tab w:val="center" w:pos="4677"/>
        <w:tab w:val="right" w:pos="9355"/>
      </w:tabs>
    </w:pPr>
    <w:rPr>
      <w:lang/>
    </w:rPr>
  </w:style>
  <w:style w:type="character" w:customStyle="1" w:styleId="17">
    <w:name w:val="Нижний колонтитул Знак1"/>
    <w:basedOn w:val="a7"/>
    <w:link w:val="afb"/>
    <w:uiPriority w:val="99"/>
    <w:rsid w:val="001106B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8">
    <w:name w:val=" Знак1"/>
    <w:basedOn w:val="a6"/>
    <w:rsid w:val="001106B5"/>
    <w:pPr>
      <w:spacing w:before="100" w:after="100"/>
    </w:pPr>
    <w:rPr>
      <w:rFonts w:ascii="Tahoma" w:hAnsi="Tahoma" w:cs="Tahoma"/>
      <w:lang w:val="en-US"/>
    </w:rPr>
  </w:style>
  <w:style w:type="paragraph" w:styleId="af6">
    <w:name w:val="Subtitle"/>
    <w:basedOn w:val="af2"/>
    <w:next w:val="af3"/>
    <w:link w:val="afc"/>
    <w:uiPriority w:val="11"/>
    <w:qFormat/>
    <w:rsid w:val="001106B5"/>
    <w:pPr>
      <w:jc w:val="center"/>
    </w:pPr>
    <w:rPr>
      <w:rFonts w:cs="Times New Roman"/>
      <w:i/>
      <w:iCs/>
      <w:lang/>
    </w:rPr>
  </w:style>
  <w:style w:type="character" w:customStyle="1" w:styleId="afc">
    <w:name w:val="Подзаголовок Знак"/>
    <w:basedOn w:val="a7"/>
    <w:link w:val="af6"/>
    <w:uiPriority w:val="11"/>
    <w:rsid w:val="001106B5"/>
    <w:rPr>
      <w:rFonts w:ascii="Arial" w:eastAsia="Lucida Sans Unicode" w:hAnsi="Arial" w:cs="Times New Roman"/>
      <w:i/>
      <w:iCs/>
      <w:sz w:val="28"/>
      <w:szCs w:val="28"/>
      <w:lang w:eastAsia="zh-CN"/>
    </w:rPr>
  </w:style>
  <w:style w:type="paragraph" w:customStyle="1" w:styleId="311">
    <w:name w:val="Основной текст 31"/>
    <w:basedOn w:val="a6"/>
    <w:rsid w:val="001106B5"/>
    <w:pPr>
      <w:spacing w:after="120"/>
    </w:pPr>
    <w:rPr>
      <w:sz w:val="16"/>
      <w:szCs w:val="16"/>
    </w:rPr>
  </w:style>
  <w:style w:type="paragraph" w:customStyle="1" w:styleId="afd">
    <w:name w:val=" Знак"/>
    <w:basedOn w:val="a6"/>
    <w:rsid w:val="001106B5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afe">
    <w:name w:val="Содержимое таблицы"/>
    <w:basedOn w:val="a6"/>
    <w:rsid w:val="001106B5"/>
    <w:pPr>
      <w:suppressLineNumbers/>
    </w:pPr>
  </w:style>
  <w:style w:type="paragraph" w:customStyle="1" w:styleId="aff">
    <w:name w:val="Заголовок таблицы"/>
    <w:basedOn w:val="afe"/>
    <w:rsid w:val="001106B5"/>
    <w:pPr>
      <w:jc w:val="center"/>
    </w:pPr>
    <w:rPr>
      <w:b/>
      <w:bCs/>
    </w:rPr>
  </w:style>
  <w:style w:type="paragraph" w:customStyle="1" w:styleId="aff0">
    <w:name w:val="Содержимое врезки"/>
    <w:basedOn w:val="af3"/>
    <w:rsid w:val="001106B5"/>
  </w:style>
  <w:style w:type="paragraph" w:customStyle="1" w:styleId="220">
    <w:name w:val="Основной текст с отступом 22"/>
    <w:basedOn w:val="a6"/>
    <w:rsid w:val="001106B5"/>
    <w:pPr>
      <w:spacing w:after="120" w:line="480" w:lineRule="auto"/>
      <w:ind w:left="283"/>
    </w:pPr>
    <w:rPr>
      <w:lang/>
    </w:rPr>
  </w:style>
  <w:style w:type="paragraph" w:customStyle="1" w:styleId="32">
    <w:name w:val="Основной текст 32"/>
    <w:basedOn w:val="a6"/>
    <w:rsid w:val="001106B5"/>
    <w:pPr>
      <w:suppressAutoHyphens w:val="0"/>
      <w:spacing w:after="120"/>
    </w:pPr>
    <w:rPr>
      <w:sz w:val="16"/>
      <w:szCs w:val="16"/>
      <w:lang/>
    </w:rPr>
  </w:style>
  <w:style w:type="paragraph" w:customStyle="1" w:styleId="19">
    <w:name w:val="Цитата1"/>
    <w:basedOn w:val="a6"/>
    <w:rsid w:val="001106B5"/>
    <w:pPr>
      <w:widowControl w:val="0"/>
      <w:shd w:val="clear" w:color="auto" w:fill="FFFFFF"/>
      <w:tabs>
        <w:tab w:val="left" w:pos="576"/>
      </w:tabs>
      <w:suppressAutoHyphens w:val="0"/>
      <w:autoSpaceDE w:val="0"/>
      <w:spacing w:before="230"/>
      <w:ind w:left="1134" w:right="247"/>
    </w:pPr>
    <w:rPr>
      <w:color w:val="000000"/>
      <w:sz w:val="24"/>
      <w:szCs w:val="24"/>
    </w:rPr>
  </w:style>
  <w:style w:type="paragraph" w:styleId="aff1">
    <w:name w:val="List Paragraph"/>
    <w:basedOn w:val="a6"/>
    <w:uiPriority w:val="34"/>
    <w:qFormat/>
    <w:rsid w:val="001106B5"/>
    <w:pPr>
      <w:suppressAutoHyphens w:val="0"/>
      <w:spacing w:before="120"/>
      <w:ind w:left="720"/>
      <w:contextualSpacing/>
    </w:pPr>
    <w:rPr>
      <w:rFonts w:ascii="Arial" w:hAnsi="Arial" w:cs="Arial"/>
      <w:sz w:val="22"/>
      <w:szCs w:val="24"/>
    </w:rPr>
  </w:style>
  <w:style w:type="paragraph" w:styleId="33">
    <w:name w:val="Body Text 3"/>
    <w:basedOn w:val="a6"/>
    <w:link w:val="312"/>
    <w:uiPriority w:val="99"/>
    <w:unhideWhenUsed/>
    <w:rsid w:val="001106B5"/>
    <w:pPr>
      <w:spacing w:after="120"/>
    </w:pPr>
    <w:rPr>
      <w:sz w:val="16"/>
      <w:szCs w:val="16"/>
      <w:lang/>
    </w:rPr>
  </w:style>
  <w:style w:type="character" w:customStyle="1" w:styleId="312">
    <w:name w:val="Основной текст 3 Знак1"/>
    <w:basedOn w:val="a7"/>
    <w:link w:val="33"/>
    <w:uiPriority w:val="99"/>
    <w:rsid w:val="001106B5"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af">
    <w:name w:val="Title"/>
    <w:basedOn w:val="a6"/>
    <w:next w:val="af6"/>
    <w:link w:val="ae"/>
    <w:qFormat/>
    <w:rsid w:val="001106B5"/>
    <w:pPr>
      <w:jc w:val="center"/>
    </w:pPr>
    <w:rPr>
      <w:rFonts w:asciiTheme="minorHAnsi" w:eastAsiaTheme="minorHAnsi" w:hAnsiTheme="minorHAnsi" w:cstheme="minorBidi"/>
      <w:b/>
      <w:bCs/>
      <w:sz w:val="28"/>
      <w:szCs w:val="24"/>
      <w:lang w:eastAsia="en-US"/>
    </w:rPr>
  </w:style>
  <w:style w:type="character" w:customStyle="1" w:styleId="1a">
    <w:name w:val="Название Знак1"/>
    <w:basedOn w:val="a7"/>
    <w:link w:val="af"/>
    <w:uiPriority w:val="10"/>
    <w:rsid w:val="001106B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paragraph" w:customStyle="1" w:styleId="a0">
    <w:name w:val="Пункт"/>
    <w:basedOn w:val="a6"/>
    <w:rsid w:val="001106B5"/>
    <w:pPr>
      <w:numPr>
        <w:ilvl w:val="1"/>
        <w:numId w:val="5"/>
      </w:numPr>
      <w:tabs>
        <w:tab w:val="left" w:pos="1134"/>
      </w:tabs>
      <w:suppressAutoHyphens w:val="0"/>
      <w:jc w:val="both"/>
    </w:pPr>
    <w:rPr>
      <w:sz w:val="28"/>
      <w:lang w:eastAsia="ru-RU"/>
    </w:rPr>
  </w:style>
  <w:style w:type="paragraph" w:customStyle="1" w:styleId="a1">
    <w:name w:val="Подпункт"/>
    <w:basedOn w:val="a0"/>
    <w:rsid w:val="001106B5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2">
    <w:name w:val="Подподпункт"/>
    <w:basedOn w:val="a1"/>
    <w:rsid w:val="001106B5"/>
    <w:pPr>
      <w:numPr>
        <w:ilvl w:val="4"/>
      </w:numPr>
      <w:tabs>
        <w:tab w:val="num" w:pos="3600"/>
      </w:tabs>
      <w:ind w:left="3600" w:hanging="360"/>
    </w:pPr>
  </w:style>
  <w:style w:type="paragraph" w:customStyle="1" w:styleId="a4">
    <w:name w:val="Подподподподпункт"/>
    <w:basedOn w:val="a6"/>
    <w:rsid w:val="001106B5"/>
    <w:pPr>
      <w:numPr>
        <w:ilvl w:val="6"/>
        <w:numId w:val="5"/>
      </w:numPr>
      <w:suppressAutoHyphens w:val="0"/>
      <w:jc w:val="both"/>
    </w:pPr>
    <w:rPr>
      <w:snapToGrid w:val="0"/>
      <w:sz w:val="28"/>
      <w:lang w:eastAsia="ru-RU"/>
    </w:rPr>
  </w:style>
  <w:style w:type="paragraph" w:customStyle="1" w:styleId="a3">
    <w:name w:val="Подподподпункт"/>
    <w:basedOn w:val="a6"/>
    <w:rsid w:val="001106B5"/>
    <w:pPr>
      <w:numPr>
        <w:ilvl w:val="5"/>
        <w:numId w:val="5"/>
      </w:numPr>
      <w:suppressAutoHyphens w:val="0"/>
      <w:jc w:val="both"/>
    </w:pPr>
    <w:rPr>
      <w:snapToGrid w:val="0"/>
      <w:sz w:val="28"/>
      <w:lang w:eastAsia="ru-RU"/>
    </w:rPr>
  </w:style>
  <w:style w:type="paragraph" w:customStyle="1" w:styleId="a">
    <w:name w:val="Пункт кор."/>
    <w:basedOn w:val="a0"/>
    <w:rsid w:val="001106B5"/>
    <w:pPr>
      <w:keepNext/>
      <w:numPr>
        <w:ilvl w:val="0"/>
      </w:numPr>
    </w:pPr>
    <w:rPr>
      <w:b/>
      <w:i/>
    </w:rPr>
  </w:style>
  <w:style w:type="paragraph" w:customStyle="1" w:styleId="a5">
    <w:name w:val="Буллит"/>
    <w:basedOn w:val="a6"/>
    <w:link w:val="aff2"/>
    <w:qFormat/>
    <w:rsid w:val="001106B5"/>
    <w:pPr>
      <w:numPr>
        <w:numId w:val="6"/>
      </w:numPr>
      <w:suppressAutoHyphens w:val="0"/>
      <w:spacing w:before="120"/>
      <w:jc w:val="both"/>
      <w:outlineLvl w:val="1"/>
    </w:pPr>
    <w:rPr>
      <w:rFonts w:ascii="Arial" w:hAnsi="Arial"/>
      <w:sz w:val="22"/>
      <w:szCs w:val="22"/>
      <w:lang/>
    </w:rPr>
  </w:style>
  <w:style w:type="character" w:customStyle="1" w:styleId="aff2">
    <w:name w:val="Буллит Знак"/>
    <w:link w:val="a5"/>
    <w:rsid w:val="001106B5"/>
    <w:rPr>
      <w:rFonts w:ascii="Arial" w:eastAsia="Times New Roman" w:hAnsi="Arial" w:cs="Times New Roman"/>
      <w:lang/>
    </w:rPr>
  </w:style>
  <w:style w:type="paragraph" w:customStyle="1" w:styleId="Style0">
    <w:name w:val="Style0"/>
    <w:rsid w:val="001106B5"/>
    <w:pPr>
      <w:autoSpaceDE w:val="0"/>
      <w:autoSpaceDN w:val="0"/>
      <w:adjustRightInd w:val="0"/>
      <w:spacing w:line="240" w:lineRule="auto"/>
      <w:jc w:val="left"/>
    </w:pPr>
    <w:rPr>
      <w:rFonts w:ascii="MS Sans Serif" w:eastAsia="Times New Roman" w:hAnsi="MS Sans Serif" w:cs="Times New Roman"/>
      <w:sz w:val="24"/>
      <w:szCs w:val="24"/>
      <w:lang w:eastAsia="ru-RU"/>
    </w:rPr>
  </w:style>
  <w:style w:type="paragraph" w:styleId="25">
    <w:name w:val="Body Text 2"/>
    <w:basedOn w:val="a6"/>
    <w:link w:val="26"/>
    <w:rsid w:val="001106B5"/>
    <w:pPr>
      <w:suppressAutoHyphens w:val="0"/>
      <w:spacing w:after="120" w:line="480" w:lineRule="auto"/>
    </w:pPr>
    <w:rPr>
      <w:sz w:val="24"/>
      <w:szCs w:val="24"/>
      <w:lang/>
    </w:rPr>
  </w:style>
  <w:style w:type="character" w:customStyle="1" w:styleId="26">
    <w:name w:val="Основной текст 2 Знак"/>
    <w:basedOn w:val="a7"/>
    <w:link w:val="25"/>
    <w:rsid w:val="001106B5"/>
    <w:rPr>
      <w:rFonts w:ascii="Times New Roman" w:eastAsia="Times New Roman" w:hAnsi="Times New Roman" w:cs="Times New Roman"/>
      <w:sz w:val="24"/>
      <w:szCs w:val="24"/>
      <w:lang/>
    </w:rPr>
  </w:style>
  <w:style w:type="paragraph" w:styleId="23">
    <w:name w:val="Body Text Indent 2"/>
    <w:basedOn w:val="a6"/>
    <w:link w:val="22"/>
    <w:uiPriority w:val="99"/>
    <w:semiHidden/>
    <w:unhideWhenUsed/>
    <w:rsid w:val="001106B5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12">
    <w:name w:val="Основной текст с отступом 2 Знак1"/>
    <w:basedOn w:val="a7"/>
    <w:link w:val="23"/>
    <w:uiPriority w:val="99"/>
    <w:semiHidden/>
    <w:rsid w:val="001106B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20">
    <w:name w:val="Основной текст с отступом 32"/>
    <w:basedOn w:val="a6"/>
    <w:rsid w:val="001106B5"/>
    <w:pPr>
      <w:ind w:firstLine="540"/>
      <w:jc w:val="both"/>
    </w:pPr>
    <w:rPr>
      <w:kern w:val="1"/>
      <w:sz w:val="24"/>
      <w:szCs w:val="24"/>
      <w:lang w:eastAsia="ar-SA"/>
    </w:rPr>
  </w:style>
  <w:style w:type="paragraph" w:styleId="34">
    <w:name w:val="Body Text Indent 3"/>
    <w:basedOn w:val="a6"/>
    <w:link w:val="35"/>
    <w:uiPriority w:val="99"/>
    <w:semiHidden/>
    <w:unhideWhenUsed/>
    <w:rsid w:val="001106B5"/>
    <w:pPr>
      <w:suppressAutoHyphens w:val="0"/>
      <w:spacing w:after="120"/>
      <w:ind w:left="283"/>
    </w:pPr>
    <w:rPr>
      <w:sz w:val="16"/>
      <w:szCs w:val="16"/>
      <w:lang/>
    </w:rPr>
  </w:style>
  <w:style w:type="character" w:customStyle="1" w:styleId="35">
    <w:name w:val="Основной текст с отступом 3 Знак"/>
    <w:basedOn w:val="a7"/>
    <w:link w:val="34"/>
    <w:uiPriority w:val="99"/>
    <w:semiHidden/>
    <w:rsid w:val="001106B5"/>
    <w:rPr>
      <w:rFonts w:ascii="Times New Roman" w:eastAsia="Times New Roman" w:hAnsi="Times New Roman" w:cs="Times New Roman"/>
      <w:sz w:val="16"/>
      <w:szCs w:val="16"/>
      <w:lang/>
    </w:rPr>
  </w:style>
  <w:style w:type="paragraph" w:customStyle="1" w:styleId="1b">
    <w:name w:val="Обычный1"/>
    <w:rsid w:val="001106B5"/>
    <w:pPr>
      <w:widowControl w:val="0"/>
      <w:snapToGrid w:val="0"/>
      <w:spacing w:before="40" w:line="30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Normal (Web)"/>
    <w:basedOn w:val="a6"/>
    <w:uiPriority w:val="99"/>
    <w:unhideWhenUsed/>
    <w:rsid w:val="001106B5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27">
    <w:name w:val="index 2"/>
    <w:basedOn w:val="a6"/>
    <w:next w:val="a6"/>
    <w:autoRedefine/>
    <w:semiHidden/>
    <w:rsid w:val="001106B5"/>
    <w:pPr>
      <w:suppressAutoHyphens w:val="0"/>
      <w:ind w:left="480" w:hanging="240"/>
    </w:pPr>
    <w:rPr>
      <w:sz w:val="24"/>
      <w:szCs w:val="24"/>
      <w:lang w:eastAsia="ru-RU"/>
    </w:rPr>
  </w:style>
  <w:style w:type="paragraph" w:customStyle="1" w:styleId="313">
    <w:name w:val="31"/>
    <w:basedOn w:val="a6"/>
    <w:rsid w:val="001106B5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c">
    <w:name w:val="Знак1"/>
    <w:basedOn w:val="a6"/>
    <w:rsid w:val="001106B5"/>
    <w:pPr>
      <w:spacing w:before="100" w:after="100"/>
    </w:pPr>
    <w:rPr>
      <w:rFonts w:ascii="Tahoma" w:hAnsi="Tahoma"/>
      <w:lang w:val="en-US" w:eastAsia="ar-SA"/>
    </w:rPr>
  </w:style>
  <w:style w:type="paragraph" w:customStyle="1" w:styleId="aff4">
    <w:name w:val="Знак"/>
    <w:basedOn w:val="a6"/>
    <w:rsid w:val="001106B5"/>
    <w:pPr>
      <w:spacing w:after="160" w:line="240" w:lineRule="exact"/>
    </w:pPr>
    <w:rPr>
      <w:rFonts w:ascii="Verdana" w:hAnsi="Verdana" w:cs="Verdana"/>
      <w:lang w:val="en-US" w:eastAsia="ar-SA"/>
    </w:rPr>
  </w:style>
  <w:style w:type="paragraph" w:styleId="91">
    <w:name w:val="toc 9"/>
    <w:basedOn w:val="a6"/>
    <w:next w:val="a6"/>
    <w:autoRedefine/>
    <w:semiHidden/>
    <w:rsid w:val="001106B5"/>
    <w:pPr>
      <w:suppressAutoHyphens w:val="0"/>
      <w:ind w:left="1920"/>
    </w:pPr>
    <w:rPr>
      <w:sz w:val="24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41</Pages>
  <Words>9431</Words>
  <Characters>53762</Characters>
  <Application>Microsoft Office Word</Application>
  <DocSecurity>0</DocSecurity>
  <Lines>448</Lines>
  <Paragraphs>126</Paragraphs>
  <ScaleCrop>false</ScaleCrop>
  <Company>YANOS</Company>
  <LinksUpToDate>false</LinksUpToDate>
  <CharactersWithSpaces>63067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BedarevVA</cp:lastModifiedBy>
  <cp:revision>1</cp:revision>
  <dcterms:created xsi:type="dcterms:W3CDTF">2017-07-14T10:15:00Z</dcterms:created>
  <dcterms:modified xsi:type="dcterms:W3CDTF">2017-07-14T10:19:00Z</dcterms:modified>
</cp:coreProperties>
</file>